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5302C24" w:rsidR="004A302B" w:rsidRPr="004B4556" w:rsidRDefault="004F3B84" w:rsidP="000273E9">
      <w:pPr>
        <w:pStyle w:val="Spistreci1"/>
        <w:spacing w:before="120" w:line="24" w:lineRule="atLeast"/>
        <w:jc w:val="center"/>
        <w:rPr>
          <w:rFonts w:cstheme="minorHAnsi"/>
        </w:rPr>
      </w:pPr>
      <w:r>
        <w:rPr>
          <w:rFonts w:cstheme="minorHAnsi"/>
          <w:noProof/>
          <w:lang w:eastAsia="pl-PL"/>
        </w:rPr>
        <w:drawing>
          <wp:inline distT="0" distB="0" distL="0" distR="0" wp14:anchorId="59DF11C3" wp14:editId="4336C0A9">
            <wp:extent cx="2231254" cy="1740089"/>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62700" cy="1764613"/>
                    </a:xfrm>
                    <a:prstGeom prst="rect">
                      <a:avLst/>
                    </a:prstGeom>
                    <a:noFill/>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4B4556" w:rsidRDefault="002633C2" w:rsidP="0039187A">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7C4B54EF" w:rsidR="002633C2" w:rsidRPr="004B4556" w:rsidRDefault="004F392B"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NA PODSTAWIE PROC30031/</w:t>
      </w:r>
      <w:r w:rsidR="00E271D0">
        <w:rPr>
          <w:rFonts w:asciiTheme="minorHAnsi" w:hAnsiTheme="minorHAnsi" w:cstheme="minorHAnsi"/>
          <w:color w:val="17365D" w:themeColor="text2" w:themeShade="BF"/>
          <w:szCs w:val="22"/>
        </w:rPr>
        <w:t>G</w:t>
      </w:r>
      <w:r w:rsidR="00057ED6">
        <w:rPr>
          <w:rFonts w:asciiTheme="minorHAnsi" w:hAnsiTheme="minorHAnsi" w:cstheme="minorHAnsi"/>
          <w:color w:val="17365D" w:themeColor="text2" w:themeShade="BF"/>
          <w:szCs w:val="22"/>
        </w:rPr>
        <w:t xml:space="preserve"> </w:t>
      </w:r>
      <w:r w:rsidRPr="004B4556">
        <w:rPr>
          <w:rFonts w:asciiTheme="minorHAnsi" w:hAnsiTheme="minorHAnsi" w:cstheme="minorHAnsi"/>
          <w:color w:val="17365D" w:themeColor="text2" w:themeShade="BF"/>
          <w:szCs w:val="22"/>
        </w:rPr>
        <w:t>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7CD8516F" w14:textId="77777777" w:rsidR="00E37BFC" w:rsidRDefault="004F392B" w:rsidP="00EA4D6B">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p>
    <w:p w14:paraId="0A5366D5" w14:textId="6C3CDABD" w:rsidR="00BB42EE" w:rsidRPr="001F4937" w:rsidRDefault="000D7781" w:rsidP="00C6017B">
      <w:pPr>
        <w:pStyle w:val="Tekstpodstawowy"/>
        <w:ind w:right="26"/>
        <w:jc w:val="center"/>
        <w:rPr>
          <w:rFonts w:asciiTheme="minorHAnsi" w:hAnsiTheme="minorHAnsi" w:cstheme="minorHAnsi"/>
          <w:b/>
          <w:color w:val="17365D" w:themeColor="text2" w:themeShade="BF"/>
          <w:sz w:val="24"/>
          <w:szCs w:val="24"/>
        </w:rPr>
      </w:pPr>
      <w:r w:rsidRPr="001F4937">
        <w:rPr>
          <w:rFonts w:asciiTheme="minorHAnsi" w:hAnsiTheme="minorHAnsi" w:cstheme="minorHAnsi"/>
          <w:b/>
          <w:color w:val="17365D" w:themeColor="text2" w:themeShade="BF"/>
          <w:sz w:val="24"/>
          <w:szCs w:val="24"/>
        </w:rPr>
        <w:t>POST/DYS/OLD/GZ/0</w:t>
      </w:r>
      <w:r w:rsidR="00FB417C">
        <w:rPr>
          <w:rFonts w:asciiTheme="minorHAnsi" w:hAnsiTheme="minorHAnsi" w:cstheme="minorHAnsi"/>
          <w:b/>
          <w:color w:val="17365D" w:themeColor="text2" w:themeShade="BF"/>
          <w:sz w:val="24"/>
          <w:szCs w:val="24"/>
        </w:rPr>
        <w:t>2</w:t>
      </w:r>
      <w:r w:rsidR="00A25EC0">
        <w:rPr>
          <w:rFonts w:asciiTheme="minorHAnsi" w:hAnsiTheme="minorHAnsi" w:cstheme="minorHAnsi"/>
          <w:b/>
          <w:color w:val="17365D" w:themeColor="text2" w:themeShade="BF"/>
          <w:sz w:val="24"/>
          <w:szCs w:val="24"/>
        </w:rPr>
        <w:t>500</w:t>
      </w:r>
      <w:r w:rsidRPr="001F4937">
        <w:rPr>
          <w:rFonts w:asciiTheme="minorHAnsi" w:hAnsiTheme="minorHAnsi" w:cstheme="minorHAnsi"/>
          <w:b/>
          <w:color w:val="17365D" w:themeColor="text2" w:themeShade="BF"/>
          <w:sz w:val="24"/>
          <w:szCs w:val="24"/>
        </w:rPr>
        <w:t>/202</w:t>
      </w:r>
      <w:r w:rsidR="00BB73BC" w:rsidRPr="001F4937">
        <w:rPr>
          <w:rFonts w:asciiTheme="minorHAnsi" w:hAnsiTheme="minorHAnsi" w:cstheme="minorHAnsi"/>
          <w:b/>
          <w:color w:val="17365D" w:themeColor="text2" w:themeShade="BF"/>
          <w:sz w:val="24"/>
          <w:szCs w:val="24"/>
        </w:rPr>
        <w:t>5</w:t>
      </w:r>
    </w:p>
    <w:p w14:paraId="36CEB3B3" w14:textId="32D0BBCF" w:rsidR="000D7781" w:rsidRDefault="000D7781" w:rsidP="00C6017B">
      <w:pPr>
        <w:pStyle w:val="Tekstpodstawowy"/>
        <w:ind w:right="26"/>
        <w:jc w:val="center"/>
        <w:rPr>
          <w:rFonts w:asciiTheme="minorHAnsi" w:hAnsiTheme="minorHAnsi" w:cstheme="minorHAnsi"/>
          <w:b/>
          <w:color w:val="17365D" w:themeColor="text2" w:themeShade="BF"/>
          <w:szCs w:val="22"/>
        </w:rPr>
      </w:pPr>
    </w:p>
    <w:p w14:paraId="0CC1CF9D" w14:textId="02468498" w:rsidR="000D7781" w:rsidRDefault="000D7781" w:rsidP="00C6017B">
      <w:pPr>
        <w:pStyle w:val="Tekstpodstawowy"/>
        <w:ind w:right="26"/>
        <w:jc w:val="center"/>
        <w:rPr>
          <w:rFonts w:asciiTheme="minorHAnsi" w:hAnsiTheme="minorHAnsi" w:cstheme="minorHAnsi"/>
          <w:b/>
          <w:color w:val="17365D" w:themeColor="text2" w:themeShade="BF"/>
          <w:szCs w:val="22"/>
        </w:rPr>
      </w:pPr>
    </w:p>
    <w:p w14:paraId="6659646D" w14:textId="77777777" w:rsidR="000D7781" w:rsidRPr="004B4556" w:rsidRDefault="000D7781" w:rsidP="00C6017B">
      <w:pPr>
        <w:pStyle w:val="Tekstpodstawowy"/>
        <w:ind w:right="26"/>
        <w:jc w:val="center"/>
        <w:rPr>
          <w:rFonts w:asciiTheme="minorHAnsi" w:hAnsiTheme="minorHAnsi" w:cstheme="minorHAnsi"/>
          <w:b/>
          <w:color w:val="17365D" w:themeColor="text2" w:themeShade="BF"/>
          <w:szCs w:val="22"/>
        </w:rPr>
      </w:pPr>
    </w:p>
    <w:p w14:paraId="30522510" w14:textId="5B235550" w:rsidR="00C6017B" w:rsidRPr="004B4556" w:rsidRDefault="00C6017B" w:rsidP="00C6017B">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ZAKUPU</w:t>
      </w:r>
      <w:r w:rsidRPr="004B4556">
        <w:rPr>
          <w:rFonts w:asciiTheme="minorHAnsi" w:hAnsiTheme="minorHAnsi" w:cstheme="minorHAnsi"/>
          <w:b/>
          <w:color w:val="17365D" w:themeColor="text2" w:themeShade="BF"/>
          <w:szCs w:val="22"/>
        </w:rPr>
        <w:t>:</w:t>
      </w:r>
    </w:p>
    <w:p w14:paraId="5AF6533A" w14:textId="366CA72D" w:rsidR="003C547E" w:rsidRPr="00935BC2" w:rsidRDefault="00A25EC0" w:rsidP="00A25EC0">
      <w:pPr>
        <w:pStyle w:val="Tekstpodstawowy"/>
        <w:pBdr>
          <w:top w:val="single" w:sz="4" w:space="1" w:color="auto"/>
          <w:left w:val="single" w:sz="4" w:space="0" w:color="auto"/>
          <w:bottom w:val="single" w:sz="4" w:space="0" w:color="auto"/>
          <w:right w:val="single" w:sz="4" w:space="4" w:color="auto"/>
        </w:pBdr>
        <w:shd w:val="clear" w:color="auto" w:fill="F79646" w:themeFill="accent6"/>
        <w:spacing w:before="120" w:line="360" w:lineRule="auto"/>
        <w:ind w:right="26"/>
        <w:jc w:val="center"/>
        <w:rPr>
          <w:rFonts w:asciiTheme="minorHAnsi" w:hAnsiTheme="minorHAnsi" w:cstheme="minorHAnsi"/>
          <w:b/>
          <w:i/>
          <w:color w:val="17365D" w:themeColor="text2" w:themeShade="BF"/>
          <w:sz w:val="28"/>
          <w:szCs w:val="28"/>
        </w:rPr>
      </w:pPr>
      <w:r w:rsidRPr="00A25EC0">
        <w:rPr>
          <w:rFonts w:asciiTheme="minorHAnsi" w:hAnsiTheme="minorHAnsi" w:cstheme="minorHAnsi"/>
          <w:b/>
          <w:i/>
          <w:color w:val="17365D" w:themeColor="text2" w:themeShade="BF"/>
          <w:sz w:val="28"/>
          <w:szCs w:val="28"/>
        </w:rPr>
        <w:t>Modernizacja pomies</w:t>
      </w:r>
      <w:r>
        <w:rPr>
          <w:rFonts w:asciiTheme="minorHAnsi" w:hAnsiTheme="minorHAnsi" w:cstheme="minorHAnsi"/>
          <w:b/>
          <w:i/>
          <w:color w:val="17365D" w:themeColor="text2" w:themeShade="BF"/>
          <w:sz w:val="28"/>
          <w:szCs w:val="28"/>
        </w:rPr>
        <w:t xml:space="preserve">zczenia warsztatu </w:t>
      </w:r>
      <w:r w:rsidRPr="00A25EC0">
        <w:rPr>
          <w:rFonts w:asciiTheme="minorHAnsi" w:hAnsiTheme="minorHAnsi" w:cstheme="minorHAnsi"/>
          <w:b/>
          <w:i/>
          <w:color w:val="17365D" w:themeColor="text2" w:themeShade="BF"/>
          <w:sz w:val="28"/>
          <w:szCs w:val="28"/>
        </w:rPr>
        <w:t xml:space="preserve">w budynku B, </w:t>
      </w:r>
      <w:r w:rsidR="004A4A07">
        <w:rPr>
          <w:rFonts w:asciiTheme="minorHAnsi" w:hAnsiTheme="minorHAnsi" w:cstheme="minorHAnsi"/>
          <w:b/>
          <w:i/>
          <w:color w:val="17365D" w:themeColor="text2" w:themeShade="BF"/>
          <w:sz w:val="28"/>
          <w:szCs w:val="28"/>
        </w:rPr>
        <w:br/>
      </w:r>
      <w:r w:rsidRPr="00A25EC0">
        <w:rPr>
          <w:rFonts w:asciiTheme="minorHAnsi" w:hAnsiTheme="minorHAnsi" w:cstheme="minorHAnsi"/>
          <w:b/>
          <w:i/>
          <w:color w:val="17365D" w:themeColor="text2" w:themeShade="BF"/>
          <w:sz w:val="28"/>
          <w:szCs w:val="28"/>
        </w:rPr>
        <w:t>Pabianice, ul. Piłsudskiego 19</w:t>
      </w:r>
    </w:p>
    <w:p w14:paraId="666D6EC4" w14:textId="2456DA7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306D0DB" w14:textId="7DF10B9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2355B1DD" w14:textId="29952C4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5ACF593B" w14:textId="5F9F1F4C"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714864AC" w14:textId="6FAA9AEF" w:rsidR="004F392B" w:rsidRPr="004B4556" w:rsidRDefault="00936ECF" w:rsidP="00E37BFC">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 xml:space="preserve">Łódź, </w:t>
      </w:r>
      <w:r w:rsidR="004A4A07">
        <w:rPr>
          <w:rFonts w:asciiTheme="minorHAnsi" w:hAnsiTheme="minorHAnsi" w:cstheme="minorHAnsi"/>
          <w:color w:val="17365D" w:themeColor="text2" w:themeShade="BF"/>
          <w:sz w:val="20"/>
        </w:rPr>
        <w:t>lipiec</w:t>
      </w:r>
      <w:r w:rsidR="00CC3A07">
        <w:rPr>
          <w:rFonts w:asciiTheme="minorHAnsi" w:hAnsiTheme="minorHAnsi" w:cstheme="minorHAnsi"/>
          <w:color w:val="17365D" w:themeColor="text2" w:themeShade="BF"/>
          <w:sz w:val="20"/>
        </w:rPr>
        <w:t xml:space="preserve"> </w:t>
      </w:r>
      <w:r w:rsidR="00E37BFC" w:rsidRPr="00E37BFC">
        <w:rPr>
          <w:rFonts w:asciiTheme="minorHAnsi" w:hAnsiTheme="minorHAnsi" w:cstheme="minorHAnsi"/>
          <w:color w:val="17365D" w:themeColor="text2" w:themeShade="BF"/>
          <w:sz w:val="20"/>
        </w:rPr>
        <w:t>202</w:t>
      </w:r>
      <w:r w:rsidR="00BB73BC">
        <w:rPr>
          <w:rFonts w:asciiTheme="minorHAnsi" w:hAnsiTheme="minorHAnsi" w:cstheme="minorHAnsi"/>
          <w:color w:val="17365D" w:themeColor="text2" w:themeShade="BF"/>
          <w:sz w:val="20"/>
        </w:rPr>
        <w:t>5</w:t>
      </w:r>
      <w:r w:rsidR="00E37BFC">
        <w:rPr>
          <w:rFonts w:asciiTheme="minorHAnsi" w:hAnsiTheme="minorHAnsi" w:cstheme="minorHAnsi"/>
          <w:color w:val="17365D" w:themeColor="text2" w:themeShade="BF"/>
          <w:sz w:val="20"/>
        </w:rPr>
        <w:t xml:space="preserve"> </w:t>
      </w:r>
      <w:r w:rsidR="00E37BFC" w:rsidRPr="00E37BFC">
        <w:rPr>
          <w:rFonts w:asciiTheme="minorHAnsi" w:hAnsiTheme="minorHAnsi" w:cstheme="minorHAnsi"/>
          <w:color w:val="17365D" w:themeColor="text2" w:themeShade="BF"/>
          <w:sz w:val="20"/>
        </w:rPr>
        <w:t>r.</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645CB236"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975C83">
          <w:rPr>
            <w:noProof/>
            <w:webHidden/>
          </w:rPr>
          <w:t>3</w:t>
        </w:r>
        <w:r w:rsidR="00287763">
          <w:rPr>
            <w:noProof/>
            <w:webHidden/>
          </w:rPr>
          <w:fldChar w:fldCharType="end"/>
        </w:r>
      </w:hyperlink>
    </w:p>
    <w:p w14:paraId="2AC1FD98" w14:textId="28F71F97" w:rsidR="00287763" w:rsidRDefault="0004197C">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6F2A85B6" w14:textId="4724E8CD" w:rsidR="00287763" w:rsidRDefault="0004197C">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4D587A9F" w14:textId="5307B6A8" w:rsidR="00287763" w:rsidRDefault="0004197C">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566507FE" w14:textId="38E7D9A4" w:rsidR="00287763" w:rsidRDefault="0004197C">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7CF07A21" w14:textId="17925E30" w:rsidR="00287763" w:rsidRDefault="0004197C">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308A428B" w14:textId="4C6C4120" w:rsidR="00287763" w:rsidRDefault="0004197C">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975C83">
          <w:rPr>
            <w:noProof/>
            <w:webHidden/>
          </w:rPr>
          <w:t>8</w:t>
        </w:r>
        <w:r w:rsidR="00287763">
          <w:rPr>
            <w:noProof/>
            <w:webHidden/>
          </w:rPr>
          <w:fldChar w:fldCharType="end"/>
        </w:r>
      </w:hyperlink>
    </w:p>
    <w:p w14:paraId="4327A065" w14:textId="00ACCCD8" w:rsidR="00287763" w:rsidRDefault="0004197C">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62410A9F" w14:textId="3928ADE0" w:rsidR="00287763" w:rsidRDefault="0004197C">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74415DFC" w14:textId="6E4CB27B" w:rsidR="00287763" w:rsidRDefault="0004197C">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0ABF7FCA" w14:textId="558FD23C" w:rsidR="00287763" w:rsidRDefault="0004197C">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F9629F1" w14:textId="08D33C85" w:rsidR="00287763" w:rsidRDefault="0004197C">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ED40047" w14:textId="58B26981" w:rsidR="00287763" w:rsidRDefault="0004197C">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561B9C34" w14:textId="7ECC6A54" w:rsidR="00287763" w:rsidRDefault="0004197C">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7C444CD4" w14:textId="1F2477B0" w:rsidR="00287763" w:rsidRDefault="0004197C">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63446E54" w14:textId="2C8B73D8" w:rsidR="00287763" w:rsidRDefault="0004197C">
      <w:pPr>
        <w:pStyle w:val="Spistreci1"/>
        <w:tabs>
          <w:tab w:val="left" w:pos="660"/>
          <w:tab w:val="right" w:leader="dot" w:pos="8949"/>
        </w:tabs>
        <w:rPr>
          <w:rFonts w:eastAsiaTheme="minorEastAsia" w:cstheme="minorBidi"/>
          <w:b w:val="0"/>
          <w:bCs w:val="0"/>
          <w:noProof/>
          <w:sz w:val="22"/>
          <w:szCs w:val="22"/>
          <w:lang w:eastAsia="pl-PL"/>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975C83">
          <w:rPr>
            <w:noProof/>
            <w:webHidden/>
          </w:rPr>
          <w:t>12</w:t>
        </w:r>
        <w:r w:rsidR="00287763">
          <w:rPr>
            <w:noProof/>
            <w:webHidden/>
          </w:rPr>
          <w:fldChar w:fldCharType="end"/>
        </w:r>
      </w:hyperlink>
    </w:p>
    <w:p w14:paraId="53497C88" w14:textId="07CC0AAB" w:rsidR="00287763" w:rsidRDefault="0004197C">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975C83">
          <w:rPr>
            <w:noProof/>
            <w:webHidden/>
          </w:rPr>
          <w:t>14</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052253C" w14:textId="77777777" w:rsidR="00FB1946" w:rsidRPr="004B4556" w:rsidRDefault="000B3117" w:rsidP="002907F0">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00D936DC" w:rsidRPr="004B4556">
        <w:rPr>
          <w:rFonts w:asciiTheme="minorHAnsi" w:hAnsiTheme="minorHAnsi" w:cstheme="minorHAnsi"/>
          <w:b/>
          <w:sz w:val="20"/>
        </w:rPr>
        <w:t xml:space="preserve"> </w:t>
      </w:r>
    </w:p>
    <w:p w14:paraId="32C28658" w14:textId="567F6AAC" w:rsidR="00E37BFC" w:rsidRPr="004B4556" w:rsidRDefault="00E37BFC" w:rsidP="00E37BFC">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Dystrybucja S.A. </w:t>
      </w:r>
      <w:r w:rsidRPr="004B4556">
        <w:rPr>
          <w:rFonts w:asciiTheme="minorHAnsi" w:hAnsiTheme="minorHAnsi" w:cstheme="minorHAnsi"/>
          <w:sz w:val="20"/>
          <w:lang w:eastAsia="pl-PL"/>
        </w:rPr>
        <w:t xml:space="preserve">z siedzibą w Lublinie, ul. Garbarska 21a, 20-340 Lublin, wpisana do rejestru przedsiębiorców Krajowego Rejestru Sądowego, prowadzonego przez Sąd Rejonowy Lublin-Wschód </w:t>
      </w:r>
      <w:r w:rsidR="00B97702">
        <w:rPr>
          <w:rFonts w:asciiTheme="minorHAnsi" w:hAnsiTheme="minorHAnsi" w:cstheme="minorHAnsi"/>
          <w:sz w:val="20"/>
          <w:lang w:eastAsia="pl-PL"/>
        </w:rPr>
        <w:br/>
      </w:r>
      <w:r w:rsidRPr="004B4556">
        <w:rPr>
          <w:rFonts w:asciiTheme="minorHAnsi" w:hAnsiTheme="minorHAnsi" w:cstheme="minorHAnsi"/>
          <w:sz w:val="20"/>
          <w:lang w:eastAsia="pl-PL"/>
        </w:rPr>
        <w:t>w Lublinie z siedzibą w Świdniku, VI Wydział Gospodarczy Krajowego Rejestru Sądowego, pod numerem KRS: 0000343124, NIP: 9462593855, REGON: 060552840, wysokość kapitału zakładowego: 9 729 424 160,00 zł - w całości wpłacony</w:t>
      </w:r>
      <w:r w:rsidRPr="004B4556">
        <w:rPr>
          <w:rFonts w:asciiTheme="minorHAnsi" w:hAnsiTheme="minorHAnsi" w:cstheme="minorHAnsi"/>
          <w:color w:val="000000"/>
          <w:sz w:val="20"/>
          <w:lang w:eastAsia="pl-PL"/>
        </w:rPr>
        <w:t xml:space="preserve">; w imieniu której postępowanie zakupowe prowadzi: PGE Dystrybucja S.A. Oddział </w:t>
      </w:r>
      <w:r>
        <w:rPr>
          <w:rFonts w:asciiTheme="minorHAnsi" w:hAnsiTheme="minorHAnsi" w:cstheme="minorHAnsi"/>
          <w:color w:val="000000"/>
          <w:sz w:val="20"/>
          <w:lang w:eastAsia="pl-PL"/>
        </w:rPr>
        <w:t>Łódź</w:t>
      </w:r>
    </w:p>
    <w:p w14:paraId="6BA8BC9A" w14:textId="77777777" w:rsidR="00E37BFC" w:rsidRPr="004B4556" w:rsidRDefault="00E37BFC" w:rsidP="00E37BFC">
      <w:pPr>
        <w:pStyle w:val="Bezodstpw"/>
        <w:ind w:left="709"/>
        <w:rPr>
          <w:rFonts w:asciiTheme="minorHAnsi" w:hAnsiTheme="minorHAnsi" w:cstheme="minorHAnsi"/>
          <w:sz w:val="20"/>
          <w:lang w:eastAsia="pl-PL"/>
        </w:rPr>
      </w:pPr>
      <w:r w:rsidRPr="004B4556">
        <w:rPr>
          <w:rFonts w:asciiTheme="minorHAnsi" w:hAnsiTheme="minorHAnsi" w:cstheme="minorHAnsi"/>
          <w:sz w:val="20"/>
          <w:lang w:eastAsia="pl-PL"/>
        </w:rPr>
        <w:t xml:space="preserve">Adres: </w:t>
      </w:r>
      <w:r>
        <w:rPr>
          <w:rFonts w:asciiTheme="minorHAnsi" w:hAnsiTheme="minorHAnsi" w:cstheme="minorHAnsi"/>
          <w:sz w:val="20"/>
          <w:lang w:eastAsia="pl-PL"/>
        </w:rPr>
        <w:t>90-021 Łódź ul. Tuwima 58</w:t>
      </w:r>
      <w:r w:rsidRPr="004B4556">
        <w:rPr>
          <w:rFonts w:asciiTheme="minorHAnsi" w:hAnsiTheme="minorHAnsi" w:cstheme="minorHAnsi"/>
          <w:sz w:val="20"/>
          <w:lang w:eastAsia="pl-PL"/>
        </w:rPr>
        <w:t xml:space="preserve"> Telefon: (42) 675 10 00</w:t>
      </w:r>
    </w:p>
    <w:p w14:paraId="490CA3F3" w14:textId="43584998" w:rsidR="004E469B" w:rsidRPr="004E469B" w:rsidRDefault="0004197C" w:rsidP="00E37BFC">
      <w:pPr>
        <w:pStyle w:val="Bezodstpw"/>
        <w:ind w:left="709"/>
        <w:rPr>
          <w:rFonts w:asciiTheme="minorHAnsi" w:hAnsiTheme="minorHAnsi" w:cstheme="minorHAnsi"/>
          <w:sz w:val="20"/>
          <w:lang w:eastAsia="pl-PL"/>
        </w:rPr>
      </w:pPr>
      <w:hyperlink r:id="rId13" w:history="1">
        <w:r w:rsidR="00E37BFC" w:rsidRPr="004B4556">
          <w:rPr>
            <w:rStyle w:val="Hipercze"/>
            <w:rFonts w:asciiTheme="minorHAnsi" w:hAnsiTheme="minorHAnsi" w:cstheme="minorHAnsi"/>
            <w:color w:val="auto"/>
            <w:sz w:val="20"/>
            <w:u w:val="none"/>
            <w:lang w:eastAsia="pl-PL"/>
          </w:rPr>
          <w:t>https://www.pgedystrybucja.pl</w:t>
        </w:r>
      </w:hyperlink>
      <w:r w:rsidR="00FB1946"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3052253E" w14:textId="60DE3E65" w:rsidR="000B3117" w:rsidRPr="004B4556" w:rsidRDefault="000B3117" w:rsidP="002907F0">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00062C54" w:rsidRPr="004B4556">
        <w:rPr>
          <w:rFonts w:asciiTheme="minorHAnsi" w:hAnsiTheme="minorHAnsi" w:cstheme="minorHAnsi"/>
          <w:b/>
          <w:sz w:val="20"/>
        </w:rPr>
        <w:t xml:space="preserve"> zakupowego</w:t>
      </w:r>
      <w:bookmarkEnd w:id="9"/>
      <w:bookmarkEnd w:id="10"/>
      <w:bookmarkEnd w:id="11"/>
      <w:bookmarkEnd w:id="12"/>
    </w:p>
    <w:p w14:paraId="3052253F" w14:textId="0C7B2B82" w:rsidR="00145825" w:rsidRDefault="00145825" w:rsidP="006F43C7">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 xml:space="preserve">Przedmiotowe postępowanie </w:t>
      </w:r>
      <w:r w:rsidR="00A33FF3" w:rsidRPr="004B4556">
        <w:rPr>
          <w:rFonts w:asciiTheme="minorHAnsi" w:hAnsiTheme="minorHAnsi" w:cstheme="minorHAnsi"/>
          <w:sz w:val="20"/>
        </w:rPr>
        <w:t>zakupowe</w:t>
      </w:r>
      <w:r w:rsidRPr="004B4556">
        <w:rPr>
          <w:rFonts w:asciiTheme="minorHAnsi" w:hAnsiTheme="minorHAnsi" w:cstheme="minorHAnsi"/>
          <w:sz w:val="20"/>
        </w:rPr>
        <w:t xml:space="preserve"> </w:t>
      </w:r>
      <w:r w:rsidR="00A33FF3" w:rsidRPr="004B4556">
        <w:rPr>
          <w:rFonts w:asciiTheme="minorHAnsi" w:hAnsiTheme="minorHAnsi" w:cstheme="minorHAnsi"/>
          <w:sz w:val="20"/>
        </w:rPr>
        <w:t xml:space="preserve">o udzielenie zamówienia niepublicznego </w:t>
      </w:r>
      <w:r w:rsidRPr="004B4556">
        <w:rPr>
          <w:rFonts w:asciiTheme="minorHAnsi" w:hAnsiTheme="minorHAnsi" w:cstheme="minorHAnsi"/>
          <w:sz w:val="20"/>
        </w:rPr>
        <w:t xml:space="preserve">prowadzone jest </w:t>
      </w:r>
      <w:r w:rsidR="00B97702">
        <w:rPr>
          <w:rFonts w:asciiTheme="minorHAnsi" w:hAnsiTheme="minorHAnsi" w:cstheme="minorHAnsi"/>
          <w:sz w:val="20"/>
        </w:rPr>
        <w:br/>
      </w:r>
      <w:r w:rsidRPr="004B4556">
        <w:rPr>
          <w:rFonts w:asciiTheme="minorHAnsi" w:hAnsiTheme="minorHAnsi" w:cstheme="minorHAnsi"/>
          <w:sz w:val="20"/>
        </w:rPr>
        <w:t>w trybie</w:t>
      </w:r>
      <w:r w:rsidRPr="004B4556">
        <w:rPr>
          <w:rFonts w:asciiTheme="minorHAnsi" w:hAnsiTheme="minorHAnsi" w:cstheme="minorHAnsi"/>
          <w:b/>
          <w:sz w:val="20"/>
        </w:rPr>
        <w:t xml:space="preserve"> </w:t>
      </w:r>
      <w:r w:rsidR="00FB1946" w:rsidRPr="004B4556">
        <w:rPr>
          <w:rFonts w:asciiTheme="minorHAnsi" w:hAnsiTheme="minorHAnsi" w:cstheme="minorHAnsi"/>
          <w:b/>
          <w:sz w:val="20"/>
        </w:rPr>
        <w:t>przetargu nieograniczonego</w:t>
      </w:r>
      <w:r w:rsidRPr="004B4556">
        <w:rPr>
          <w:rFonts w:asciiTheme="minorHAnsi" w:hAnsiTheme="minorHAnsi" w:cstheme="minorHAnsi"/>
          <w:sz w:val="20"/>
        </w:rPr>
        <w:t xml:space="preserve">, </w:t>
      </w:r>
      <w:bookmarkEnd w:id="13"/>
      <w:r w:rsidR="00DB41E9" w:rsidRPr="004B4556">
        <w:rPr>
          <w:rFonts w:asciiTheme="minorHAnsi" w:hAnsiTheme="minorHAnsi" w:cstheme="minorHAnsi"/>
          <w:sz w:val="20"/>
        </w:rPr>
        <w:t>z zachowaniem zasad określonych w niniejszym dokumencie, zaś w</w:t>
      </w:r>
      <w:r w:rsidR="00AA06CD" w:rsidRPr="004B4556">
        <w:rPr>
          <w:rFonts w:asciiTheme="minorHAnsi" w:hAnsiTheme="minorHAnsi" w:cstheme="minorHAnsi"/>
          <w:sz w:val="20"/>
        </w:rPr>
        <w:t> </w:t>
      </w:r>
      <w:r w:rsidR="00DB41E9" w:rsidRPr="004B4556">
        <w:rPr>
          <w:rFonts w:asciiTheme="minorHAnsi" w:hAnsiTheme="minorHAnsi" w:cstheme="minorHAnsi"/>
          <w:sz w:val="20"/>
        </w:rPr>
        <w:t xml:space="preserve">zakresie w nim nieuregulowanym stosuje się zapisy Procedury Zakupów </w:t>
      </w:r>
      <w:r w:rsidR="00A24A10" w:rsidRPr="004B4556">
        <w:rPr>
          <w:rFonts w:asciiTheme="minorHAnsi" w:hAnsiTheme="minorHAnsi" w:cstheme="minorHAnsi"/>
          <w:sz w:val="20"/>
        </w:rPr>
        <w:t>PGE Dystrybucja S.A.</w:t>
      </w:r>
      <w:r w:rsidR="00DB41E9" w:rsidRPr="004B4556">
        <w:rPr>
          <w:rFonts w:asciiTheme="minorHAnsi" w:hAnsiTheme="minorHAnsi" w:cstheme="minorHAnsi"/>
          <w:sz w:val="20"/>
        </w:rPr>
        <w:t xml:space="preserve">, </w:t>
      </w:r>
      <w:r w:rsidR="00A24A10" w:rsidRPr="004B4556">
        <w:rPr>
          <w:rFonts w:asciiTheme="minorHAnsi" w:hAnsiTheme="minorHAnsi" w:cstheme="minorHAnsi"/>
          <w:sz w:val="20"/>
        </w:rPr>
        <w:t xml:space="preserve">zwanej dalej „Procedurą” oraz </w:t>
      </w:r>
      <w:r w:rsidR="00D81B30" w:rsidRPr="004B4556">
        <w:rPr>
          <w:rFonts w:asciiTheme="minorHAnsi" w:hAnsiTheme="minorHAnsi" w:cstheme="minorHAnsi"/>
          <w:sz w:val="20"/>
        </w:rPr>
        <w:t>Dobrych Praktyk</w:t>
      </w:r>
      <w:r w:rsidR="00DB41E9" w:rsidRPr="004B4556">
        <w:rPr>
          <w:rFonts w:asciiTheme="minorHAnsi" w:hAnsiTheme="minorHAnsi" w:cstheme="minorHAnsi"/>
          <w:sz w:val="20"/>
        </w:rPr>
        <w:t xml:space="preserve"> Zakupowych</w:t>
      </w:r>
      <w:r w:rsidR="00D81B30" w:rsidRPr="004B4556">
        <w:rPr>
          <w:rFonts w:asciiTheme="minorHAnsi" w:hAnsiTheme="minorHAnsi" w:cstheme="minorHAnsi"/>
          <w:sz w:val="20"/>
        </w:rPr>
        <w:t xml:space="preserve"> PGE Dystrybucja S.A.</w:t>
      </w:r>
      <w:r w:rsidR="00DB41E9" w:rsidRPr="004B4556">
        <w:rPr>
          <w:rFonts w:asciiTheme="minorHAnsi" w:hAnsiTheme="minorHAnsi" w:cstheme="minorHAnsi"/>
          <w:sz w:val="20"/>
        </w:rPr>
        <w:t xml:space="preserve">, z </w:t>
      </w:r>
      <w:r w:rsidR="006C4030" w:rsidRPr="004B4556">
        <w:rPr>
          <w:rFonts w:asciiTheme="minorHAnsi" w:hAnsiTheme="minorHAnsi" w:cstheme="minorHAnsi"/>
          <w:sz w:val="20"/>
        </w:rPr>
        <w:t> </w:t>
      </w:r>
      <w:r w:rsidR="00DB41E9" w:rsidRPr="004B4556">
        <w:rPr>
          <w:rFonts w:asciiTheme="minorHAnsi" w:hAnsiTheme="minorHAnsi" w:cstheme="minorHAnsi"/>
          <w:sz w:val="20"/>
        </w:rPr>
        <w:t xml:space="preserve">uwzględnieniem Kodeksu Postępowania dla Partnerów Biznesowych </w:t>
      </w:r>
      <w:r w:rsidR="00A24A10" w:rsidRPr="004B4556">
        <w:rPr>
          <w:rFonts w:asciiTheme="minorHAnsi" w:hAnsiTheme="minorHAnsi" w:cstheme="minorHAnsi"/>
          <w:sz w:val="20"/>
        </w:rPr>
        <w:t>PGE Dystrybucja S.A.</w:t>
      </w:r>
      <w:r w:rsidR="00A33FF3" w:rsidRPr="004B4556">
        <w:rPr>
          <w:rFonts w:asciiTheme="minorHAnsi" w:hAnsiTheme="minorHAnsi" w:cstheme="minorHAnsi"/>
          <w:sz w:val="20"/>
        </w:rPr>
        <w:t xml:space="preserve"> </w:t>
      </w:r>
      <w:r w:rsidR="00696835" w:rsidRPr="004B4556">
        <w:rPr>
          <w:rFonts w:asciiTheme="minorHAnsi" w:hAnsiTheme="minorHAnsi" w:cstheme="minorHAnsi"/>
          <w:sz w:val="20"/>
        </w:rPr>
        <w:t>(</w:t>
      </w:r>
      <w:r w:rsidR="00DA1A9E" w:rsidRPr="004B4556">
        <w:rPr>
          <w:rFonts w:asciiTheme="minorHAnsi" w:hAnsiTheme="minorHAnsi" w:cstheme="minorHAnsi"/>
          <w:sz w:val="20"/>
        </w:rPr>
        <w:t>dostępn</w:t>
      </w:r>
      <w:r w:rsidR="00696835" w:rsidRPr="004B4556">
        <w:rPr>
          <w:rFonts w:asciiTheme="minorHAnsi" w:hAnsiTheme="minorHAnsi" w:cstheme="minorHAnsi"/>
          <w:sz w:val="20"/>
        </w:rPr>
        <w:t>ych</w:t>
      </w:r>
      <w:r w:rsidR="00DA1A9E" w:rsidRPr="004B4556">
        <w:rPr>
          <w:rFonts w:asciiTheme="minorHAnsi" w:hAnsiTheme="minorHAnsi" w:cstheme="minorHAnsi"/>
          <w:sz w:val="20"/>
        </w:rPr>
        <w:t xml:space="preserve"> na stronie: </w:t>
      </w:r>
      <w:hyperlink r:id="rId14" w:history="1">
        <w:r w:rsidR="00696835" w:rsidRPr="004B4556">
          <w:rPr>
            <w:rStyle w:val="Hipercze"/>
            <w:rFonts w:asciiTheme="minorHAnsi" w:hAnsiTheme="minorHAnsi" w:cstheme="minorHAnsi"/>
            <w:sz w:val="20"/>
          </w:rPr>
          <w:t>https://www.pgedystrybucja.pl/przetargi</w:t>
        </w:r>
      </w:hyperlink>
      <w:r w:rsidR="006F43C7" w:rsidRPr="006F43C7">
        <w:rPr>
          <w:rStyle w:val="Hipercze"/>
          <w:rFonts w:asciiTheme="minorHAnsi" w:hAnsiTheme="minorHAnsi" w:cstheme="minorHAnsi"/>
          <w:color w:val="auto"/>
          <w:sz w:val="20"/>
          <w:u w:val="none"/>
        </w:rPr>
        <w:t xml:space="preserve"> </w:t>
      </w:r>
      <w:r w:rsidR="006F43C7">
        <w:rPr>
          <w:rStyle w:val="Hipercze"/>
          <w:rFonts w:asciiTheme="minorHAnsi" w:hAnsiTheme="minorHAnsi" w:cstheme="minorHAnsi"/>
          <w:color w:val="auto"/>
          <w:sz w:val="20"/>
          <w:u w:val="none"/>
        </w:rPr>
        <w:t xml:space="preserve">oraz </w:t>
      </w:r>
      <w:hyperlink r:id="rId15" w:history="1">
        <w:r w:rsidR="006F43C7" w:rsidRPr="006F43C7">
          <w:rPr>
            <w:rStyle w:val="Hipercze"/>
            <w:rFonts w:asciiTheme="minorHAnsi" w:hAnsiTheme="minorHAnsi" w:cstheme="minorHAnsi"/>
            <w:sz w:val="20"/>
          </w:rPr>
          <w:t>https://swpp2.gkpge.pl</w:t>
        </w:r>
      </w:hyperlink>
      <w:r w:rsidR="006F43C7" w:rsidRPr="00210945">
        <w:rPr>
          <w:rFonts w:asciiTheme="minorHAnsi" w:hAnsiTheme="minorHAnsi" w:cstheme="minorHAnsi"/>
          <w:sz w:val="20"/>
        </w:rPr>
        <w:t xml:space="preserve"> - zakładka Baza Wiedzy</w:t>
      </w:r>
      <w:r w:rsidR="00696835" w:rsidRPr="004B4556">
        <w:rPr>
          <w:rFonts w:asciiTheme="minorHAnsi" w:hAnsiTheme="minorHAnsi" w:cstheme="minorHAnsi"/>
          <w:sz w:val="20"/>
        </w:rPr>
        <w:t>)</w:t>
      </w:r>
      <w:bookmarkEnd w:id="14"/>
      <w:bookmarkEnd w:id="15"/>
      <w:bookmarkEnd w:id="16"/>
      <w:bookmarkEnd w:id="17"/>
      <w:r w:rsidR="005F0649" w:rsidRPr="004B4556">
        <w:rPr>
          <w:rFonts w:asciiTheme="minorHAnsi" w:hAnsiTheme="minorHAnsi" w:cstheme="minorHAnsi"/>
          <w:sz w:val="20"/>
        </w:rPr>
        <w:t xml:space="preserve">, </w:t>
      </w:r>
      <w:r w:rsidR="00B97702">
        <w:rPr>
          <w:rFonts w:asciiTheme="minorHAnsi" w:hAnsiTheme="minorHAnsi" w:cstheme="minorHAnsi"/>
          <w:sz w:val="20"/>
        </w:rPr>
        <w:br/>
      </w:r>
      <w:r w:rsidR="00696835" w:rsidRPr="004B4556">
        <w:rPr>
          <w:rFonts w:asciiTheme="minorHAnsi" w:hAnsiTheme="minorHAnsi" w:cstheme="minorHAnsi"/>
          <w:sz w:val="20"/>
        </w:rPr>
        <w:t>a także Kodeksie cywilnym.</w:t>
      </w:r>
    </w:p>
    <w:p w14:paraId="4F662FE6" w14:textId="19C48F33" w:rsidR="00026466" w:rsidRPr="00026466" w:rsidRDefault="00026466" w:rsidP="00026466">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737F4775" w14:textId="429EF551" w:rsidR="00BA43C0" w:rsidRPr="00E37BFC" w:rsidRDefault="00BA43C0" w:rsidP="00E37BFC">
      <w:pPr>
        <w:spacing w:before="120" w:line="24" w:lineRule="atLeast"/>
        <w:outlineLvl w:val="0"/>
        <w:rPr>
          <w:rFonts w:asciiTheme="minorHAnsi" w:hAnsiTheme="minorHAnsi" w:cstheme="minorHAnsi"/>
          <w:sz w:val="20"/>
        </w:rPr>
      </w:pPr>
      <w:r w:rsidRPr="00E37BFC">
        <w:rPr>
          <w:rFonts w:asciiTheme="minorHAnsi" w:hAnsiTheme="minorHAnsi" w:cstheme="minorHAnsi"/>
          <w:sz w:val="20"/>
        </w:rPr>
        <w:t xml:space="preserve"> </w:t>
      </w:r>
    </w:p>
    <w:p w14:paraId="26ABC578" w14:textId="0BA73987" w:rsidR="007E1BC8" w:rsidRPr="004B4556" w:rsidRDefault="007E1BC8" w:rsidP="002907F0">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7D92BE16" w14:textId="52F6652F" w:rsidR="00AE500B" w:rsidRPr="004B4556" w:rsidRDefault="00AE500B" w:rsidP="00696835">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w:t>
      </w:r>
      <w:r w:rsidR="00696835" w:rsidRPr="004B4556">
        <w:rPr>
          <w:rFonts w:asciiTheme="minorHAnsi" w:hAnsiTheme="minorHAnsi" w:cstheme="minorHAnsi"/>
          <w:sz w:val="20"/>
        </w:rPr>
        <w:t xml:space="preserve"> Wszelkie oświadczenia, zawiadomienia, w tym również Umowa, sporządzone będą w języku polskim.</w:t>
      </w:r>
    </w:p>
    <w:p w14:paraId="30522541" w14:textId="20730BAC" w:rsidR="00145825" w:rsidRPr="0051308E" w:rsidRDefault="00145825"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w:t>
      </w:r>
      <w:r w:rsidR="00FB1946" w:rsidRPr="0051308E">
        <w:rPr>
          <w:rFonts w:asciiTheme="minorHAnsi" w:hAnsiTheme="minorHAnsi" w:cstheme="minorHAnsi"/>
          <w:sz w:val="20"/>
        </w:rPr>
        <w:t xml:space="preserve">nteresowani Wykonawcy składają </w:t>
      </w:r>
      <w:r w:rsidR="00E801DE" w:rsidRPr="0051308E">
        <w:rPr>
          <w:rFonts w:asciiTheme="minorHAnsi" w:hAnsiTheme="minorHAnsi" w:cstheme="minorHAnsi"/>
          <w:sz w:val="20"/>
        </w:rPr>
        <w:t>O</w:t>
      </w:r>
      <w:r w:rsidRPr="0051308E">
        <w:rPr>
          <w:rFonts w:asciiTheme="minorHAnsi" w:hAnsiTheme="minorHAnsi" w:cstheme="minorHAnsi"/>
          <w:sz w:val="20"/>
        </w:rPr>
        <w:t xml:space="preserve">ferty zgodnie z wymaganiami </w:t>
      </w:r>
      <w:r w:rsidR="007E1BC8" w:rsidRPr="0051308E">
        <w:rPr>
          <w:rFonts w:asciiTheme="minorHAnsi" w:hAnsiTheme="minorHAnsi" w:cstheme="minorHAnsi"/>
          <w:sz w:val="20"/>
        </w:rPr>
        <w:t>Ogłoszenia</w:t>
      </w:r>
      <w:r w:rsidR="000D3154" w:rsidRPr="0051308E">
        <w:rPr>
          <w:rFonts w:asciiTheme="minorHAnsi" w:hAnsiTheme="minorHAnsi" w:cstheme="minorHAnsi"/>
          <w:sz w:val="20"/>
        </w:rPr>
        <w:t xml:space="preserve"> </w:t>
      </w:r>
      <w:r w:rsidR="007E1BC8" w:rsidRPr="0051308E">
        <w:rPr>
          <w:rFonts w:asciiTheme="minorHAnsi" w:hAnsiTheme="minorHAnsi" w:cstheme="minorHAnsi"/>
          <w:sz w:val="20"/>
        </w:rPr>
        <w:t>o </w:t>
      </w:r>
      <w:r w:rsidR="00E2673C" w:rsidRPr="0051308E">
        <w:rPr>
          <w:rFonts w:asciiTheme="minorHAnsi" w:hAnsiTheme="minorHAnsi" w:cstheme="minorHAnsi"/>
          <w:sz w:val="20"/>
        </w:rPr>
        <w:t>zakupie</w:t>
      </w:r>
      <w:r w:rsidR="007E1BC8" w:rsidRPr="0051308E">
        <w:rPr>
          <w:rFonts w:asciiTheme="minorHAnsi" w:hAnsiTheme="minorHAnsi" w:cstheme="minorHAnsi"/>
          <w:sz w:val="20"/>
        </w:rPr>
        <w:t xml:space="preserve"> i</w:t>
      </w:r>
      <w:r w:rsidR="00E2673C" w:rsidRPr="0051308E">
        <w:rPr>
          <w:rFonts w:asciiTheme="minorHAnsi" w:hAnsiTheme="minorHAnsi" w:cstheme="minorHAnsi"/>
          <w:sz w:val="20"/>
        </w:rPr>
        <w:t> </w:t>
      </w:r>
      <w:r w:rsidR="005A4B76" w:rsidRPr="0051308E">
        <w:rPr>
          <w:rFonts w:asciiTheme="minorHAnsi" w:hAnsiTheme="minorHAnsi" w:cstheme="minorHAnsi"/>
          <w:sz w:val="20"/>
        </w:rPr>
        <w:t xml:space="preserve">Specyfikacji </w:t>
      </w:r>
      <w:r w:rsidR="002342F7" w:rsidRPr="0051308E">
        <w:rPr>
          <w:rFonts w:asciiTheme="minorHAnsi" w:hAnsiTheme="minorHAnsi" w:cstheme="minorHAnsi"/>
          <w:sz w:val="20"/>
        </w:rPr>
        <w:t>Warunków Zamówienia („</w:t>
      </w:r>
      <w:r w:rsidR="00C244DC" w:rsidRPr="0051308E">
        <w:rPr>
          <w:rFonts w:asciiTheme="minorHAnsi" w:hAnsiTheme="minorHAnsi" w:cstheme="minorHAnsi"/>
          <w:sz w:val="20"/>
        </w:rPr>
        <w:t>S</w:t>
      </w:r>
      <w:r w:rsidR="005A4B76" w:rsidRPr="0051308E">
        <w:rPr>
          <w:rFonts w:asciiTheme="minorHAnsi" w:hAnsiTheme="minorHAnsi" w:cstheme="minorHAnsi"/>
          <w:sz w:val="20"/>
        </w:rPr>
        <w:t>WZ</w:t>
      </w:r>
      <w:r w:rsidR="002342F7" w:rsidRPr="0051308E">
        <w:rPr>
          <w:rFonts w:asciiTheme="minorHAnsi" w:hAnsiTheme="minorHAnsi" w:cstheme="minorHAnsi"/>
          <w:sz w:val="20"/>
        </w:rPr>
        <w:t>”</w:t>
      </w:r>
      <w:r w:rsidR="005A4B76" w:rsidRPr="0051308E">
        <w:rPr>
          <w:rFonts w:asciiTheme="minorHAnsi" w:hAnsiTheme="minorHAnsi" w:cstheme="minorHAnsi"/>
          <w:sz w:val="20"/>
        </w:rPr>
        <w:t>)</w:t>
      </w:r>
      <w:r w:rsidRPr="0051308E">
        <w:rPr>
          <w:rFonts w:asciiTheme="minorHAnsi" w:hAnsiTheme="minorHAnsi" w:cstheme="minorHAnsi"/>
          <w:sz w:val="20"/>
        </w:rPr>
        <w:t>.</w:t>
      </w:r>
      <w:bookmarkEnd w:id="18"/>
      <w:bookmarkEnd w:id="19"/>
      <w:bookmarkEnd w:id="20"/>
      <w:bookmarkEnd w:id="21"/>
    </w:p>
    <w:p w14:paraId="30522542" w14:textId="63CD4389" w:rsidR="00FB1946" w:rsidRPr="0051308E" w:rsidRDefault="00FB1946" w:rsidP="002907F0">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Zamawiający może pr</w:t>
      </w:r>
      <w:r w:rsidR="00A70FDA" w:rsidRPr="0051308E">
        <w:rPr>
          <w:rFonts w:asciiTheme="minorHAnsi" w:hAnsiTheme="minorHAnsi" w:cstheme="minorHAnsi"/>
          <w:sz w:val="20"/>
        </w:rPr>
        <w:t>zed upływem terminu na składanie</w:t>
      </w:r>
      <w:r w:rsidRPr="0051308E">
        <w:rPr>
          <w:rFonts w:asciiTheme="minorHAnsi" w:hAnsiTheme="minorHAnsi" w:cstheme="minorHAnsi"/>
          <w:sz w:val="20"/>
        </w:rPr>
        <w:t xml:space="preserve"> </w:t>
      </w:r>
      <w:r w:rsidR="00F84A8F" w:rsidRPr="0051308E">
        <w:rPr>
          <w:rFonts w:asciiTheme="minorHAnsi" w:hAnsiTheme="minorHAnsi" w:cstheme="minorHAnsi"/>
          <w:sz w:val="20"/>
        </w:rPr>
        <w:t>o</w:t>
      </w:r>
      <w:r w:rsidRPr="0051308E">
        <w:rPr>
          <w:rFonts w:asciiTheme="minorHAnsi" w:hAnsiTheme="minorHAnsi" w:cstheme="minorHAnsi"/>
          <w:sz w:val="20"/>
        </w:rPr>
        <w:t xml:space="preserve">fert dokonać zmian lub uzupełnienia treści </w:t>
      </w:r>
      <w:r w:rsidR="007E1BC8" w:rsidRPr="0051308E">
        <w:rPr>
          <w:rFonts w:asciiTheme="minorHAnsi" w:hAnsiTheme="minorHAnsi" w:cstheme="minorHAnsi"/>
          <w:sz w:val="20"/>
        </w:rPr>
        <w:t xml:space="preserve">Ogłoszenia o </w:t>
      </w:r>
      <w:r w:rsidR="00E2673C" w:rsidRPr="0051308E">
        <w:rPr>
          <w:rFonts w:asciiTheme="minorHAnsi" w:hAnsiTheme="minorHAnsi" w:cstheme="minorHAnsi"/>
          <w:sz w:val="20"/>
        </w:rPr>
        <w:t>zakupie</w:t>
      </w:r>
      <w:r w:rsidR="00A70FDA" w:rsidRPr="0051308E">
        <w:rPr>
          <w:rFonts w:asciiTheme="minorHAnsi" w:hAnsiTheme="minorHAnsi" w:cstheme="minorHAnsi"/>
          <w:sz w:val="20"/>
        </w:rPr>
        <w:t xml:space="preserve"> oraz</w:t>
      </w:r>
      <w:r w:rsidR="007E1BC8" w:rsidRPr="0051308E">
        <w:rPr>
          <w:rFonts w:asciiTheme="minorHAnsi" w:hAnsiTheme="minorHAnsi" w:cstheme="minorHAnsi"/>
          <w:sz w:val="20"/>
        </w:rPr>
        <w:t xml:space="preserve"> </w:t>
      </w:r>
      <w:r w:rsidR="00C244DC" w:rsidRPr="0051308E">
        <w:rPr>
          <w:rFonts w:asciiTheme="minorHAnsi" w:hAnsiTheme="minorHAnsi" w:cstheme="minorHAnsi"/>
          <w:sz w:val="20"/>
        </w:rPr>
        <w:t>S</w:t>
      </w:r>
      <w:r w:rsidRPr="0051308E">
        <w:rPr>
          <w:rFonts w:asciiTheme="minorHAnsi" w:hAnsiTheme="minorHAnsi" w:cstheme="minorHAnsi"/>
          <w:sz w:val="20"/>
        </w:rPr>
        <w:t xml:space="preserve">WZ </w:t>
      </w:r>
      <w:r w:rsidR="00A70FDA" w:rsidRPr="0051308E">
        <w:rPr>
          <w:rFonts w:asciiTheme="minorHAnsi" w:hAnsiTheme="minorHAnsi" w:cstheme="minorHAnsi"/>
          <w:sz w:val="20"/>
        </w:rPr>
        <w:t>i</w:t>
      </w:r>
      <w:r w:rsidRPr="0051308E">
        <w:rPr>
          <w:rFonts w:asciiTheme="minorHAnsi" w:hAnsiTheme="minorHAnsi" w:cstheme="minorHAnsi"/>
          <w:sz w:val="20"/>
        </w:rPr>
        <w:t xml:space="preserve"> je</w:t>
      </w:r>
      <w:r w:rsidR="00A70FDA" w:rsidRPr="0051308E">
        <w:rPr>
          <w:rFonts w:asciiTheme="minorHAnsi" w:hAnsiTheme="minorHAnsi" w:cstheme="minorHAnsi"/>
          <w:sz w:val="20"/>
        </w:rPr>
        <w:t>j</w:t>
      </w:r>
      <w:r w:rsidRPr="0051308E">
        <w:rPr>
          <w:rFonts w:asciiTheme="minorHAnsi" w:hAnsiTheme="minorHAnsi" w:cstheme="minorHAnsi"/>
          <w:sz w:val="20"/>
        </w:rPr>
        <w:t xml:space="preserve"> załączników.</w:t>
      </w:r>
      <w:r w:rsidR="00E85487" w:rsidRPr="0051308E">
        <w:rPr>
          <w:rFonts w:asciiTheme="minorHAnsi" w:hAnsiTheme="minorHAnsi" w:cstheme="minorHAnsi"/>
          <w:sz w:val="20"/>
        </w:rPr>
        <w:t xml:space="preserve"> </w:t>
      </w:r>
    </w:p>
    <w:p w14:paraId="47391D26" w14:textId="02E910E6" w:rsidR="00664A23" w:rsidRPr="00664A23" w:rsidRDefault="00664A23" w:rsidP="00664A23">
      <w:pPr>
        <w:pStyle w:val="Akapitzlist"/>
        <w:numPr>
          <w:ilvl w:val="2"/>
          <w:numId w:val="1"/>
        </w:numPr>
        <w:rPr>
          <w:rFonts w:asciiTheme="minorHAnsi" w:hAnsiTheme="minorHAnsi" w:cstheme="minorHAnsi"/>
          <w:sz w:val="20"/>
        </w:rPr>
      </w:pPr>
      <w:r w:rsidRPr="001F4937">
        <w:rPr>
          <w:rFonts w:asciiTheme="minorHAnsi" w:hAnsiTheme="minorHAnsi" w:cstheme="minorHAnsi"/>
          <w:color w:val="002060"/>
          <w:sz w:val="20"/>
        </w:rPr>
        <w:t xml:space="preserve">Zamawiający najpierw dokona oceny Ofert, a następnie zbada, czy Wykonawca, którego Oferta została oceniona jako najkorzystniejsza, nie podlega wykluczeniu oraz spełnia warunki udziału </w:t>
      </w:r>
      <w:r w:rsidR="001F4937">
        <w:rPr>
          <w:rFonts w:asciiTheme="minorHAnsi" w:hAnsiTheme="minorHAnsi" w:cstheme="minorHAnsi"/>
          <w:color w:val="002060"/>
          <w:sz w:val="20"/>
        </w:rPr>
        <w:br/>
      </w:r>
      <w:r w:rsidRPr="001F4937">
        <w:rPr>
          <w:rFonts w:asciiTheme="minorHAnsi" w:hAnsiTheme="minorHAnsi" w:cstheme="minorHAnsi"/>
          <w:color w:val="002060"/>
          <w:sz w:val="20"/>
        </w:rPr>
        <w:t>w Postępowaniu zakupowym</w:t>
      </w:r>
      <w:r w:rsidR="001F4937">
        <w:rPr>
          <w:rFonts w:asciiTheme="minorHAnsi" w:hAnsiTheme="minorHAnsi" w:cstheme="minorHAnsi"/>
          <w:sz w:val="20"/>
        </w:rPr>
        <w:t xml:space="preserve"> </w:t>
      </w:r>
      <w:r w:rsidR="001F4937" w:rsidRPr="00B97702">
        <w:rPr>
          <w:rFonts w:asciiTheme="minorHAnsi" w:hAnsiTheme="minorHAnsi" w:cstheme="minorHAnsi"/>
          <w:color w:val="C00000"/>
          <w:sz w:val="20"/>
        </w:rPr>
        <w:t>(procedura odwrócona)</w:t>
      </w:r>
    </w:p>
    <w:p w14:paraId="75C0EA8D" w14:textId="155D1D5F" w:rsidR="00867D83" w:rsidRDefault="00867D83" w:rsidP="00867D83">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 xml:space="preserve">Zamawiający zastrzega sobie prawo do przeprowadzenia aukcji elektronicznej z Wykonawcami, których Oferty nie podlegają odrzuceniu. Szczegóły dotyczące aukcji elektronicznej </w:t>
      </w:r>
      <w:r w:rsidR="00E37BFC">
        <w:rPr>
          <w:rFonts w:asciiTheme="minorHAnsi" w:hAnsiTheme="minorHAnsi" w:cstheme="minorHAnsi"/>
          <w:sz w:val="20"/>
        </w:rPr>
        <w:t xml:space="preserve">zostały podane </w:t>
      </w:r>
      <w:r w:rsidR="001F4937">
        <w:rPr>
          <w:rFonts w:asciiTheme="minorHAnsi" w:hAnsiTheme="minorHAnsi" w:cstheme="minorHAnsi"/>
          <w:sz w:val="20"/>
        </w:rPr>
        <w:br/>
      </w:r>
      <w:r w:rsidR="00E37BFC">
        <w:rPr>
          <w:rFonts w:asciiTheme="minorHAnsi" w:hAnsiTheme="minorHAnsi" w:cstheme="minorHAnsi"/>
          <w:sz w:val="20"/>
        </w:rPr>
        <w:t>w pkt 16 SWZ.</w:t>
      </w:r>
    </w:p>
    <w:p w14:paraId="5AE4AB60" w14:textId="22F0AC54" w:rsidR="00411393" w:rsidRPr="00B71569" w:rsidRDefault="00B71569" w:rsidP="00B71569">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30522545" w14:textId="3EE12A79" w:rsidR="00261683" w:rsidRPr="004B4556" w:rsidRDefault="004A2897" w:rsidP="000D7316">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 xml:space="preserve">Zamawiający zamieści informację o sposobie zakończenia postępowania zakupowego </w:t>
      </w:r>
      <w:r w:rsidR="00292E9D" w:rsidRPr="004B4556">
        <w:rPr>
          <w:rFonts w:asciiTheme="minorHAnsi" w:hAnsiTheme="minorHAnsi" w:cstheme="minorHAnsi"/>
          <w:sz w:val="20"/>
        </w:rPr>
        <w:t xml:space="preserve">w strefie publicznej Systemu Zakupowego </w:t>
      </w:r>
      <w:r w:rsidRPr="004B4556">
        <w:rPr>
          <w:rFonts w:asciiTheme="minorHAnsi" w:hAnsiTheme="minorHAnsi" w:cstheme="minorHAnsi"/>
          <w:sz w:val="20"/>
        </w:rPr>
        <w:t>oraz zawiadomi Wykonawców</w:t>
      </w:r>
      <w:r w:rsidR="00A8506D" w:rsidRPr="004B4556">
        <w:rPr>
          <w:rFonts w:asciiTheme="minorHAnsi" w:hAnsiTheme="minorHAnsi" w:cstheme="minorHAnsi"/>
          <w:sz w:val="20"/>
        </w:rPr>
        <w:t>,</w:t>
      </w:r>
      <w:r w:rsidR="00A8506D" w:rsidRPr="004B4556">
        <w:rPr>
          <w:rFonts w:asciiTheme="minorHAnsi" w:eastAsiaTheme="minorEastAsia" w:hAnsiTheme="minorHAnsi" w:cstheme="minorHAnsi"/>
          <w:sz w:val="20"/>
          <w:lang w:eastAsia="pl-PL"/>
        </w:rPr>
        <w:t xml:space="preserve"> </w:t>
      </w:r>
      <w:r w:rsidR="00A8506D" w:rsidRPr="004B4556">
        <w:rPr>
          <w:rFonts w:asciiTheme="minorHAnsi" w:hAnsiTheme="minorHAnsi" w:cstheme="minorHAnsi"/>
          <w:sz w:val="20"/>
        </w:rPr>
        <w:t>którzy złożyli oferty,</w:t>
      </w:r>
      <w:r w:rsidRPr="004B4556">
        <w:rPr>
          <w:rFonts w:asciiTheme="minorHAnsi" w:hAnsiTheme="minorHAnsi" w:cstheme="minorHAnsi"/>
          <w:sz w:val="20"/>
        </w:rPr>
        <w:t xml:space="preserve"> o wyniku postępowania podając nazwę </w:t>
      </w:r>
      <w:r w:rsidR="000D7316">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r w:rsidR="00261683" w:rsidRPr="004B4556">
        <w:rPr>
          <w:rFonts w:asciiTheme="minorHAnsi" w:hAnsiTheme="minorHAnsi" w:cstheme="minorHAnsi"/>
          <w:sz w:val="20"/>
        </w:rPr>
        <w:t>.</w:t>
      </w:r>
      <w:bookmarkEnd w:id="22"/>
      <w:bookmarkEnd w:id="23"/>
      <w:bookmarkEnd w:id="24"/>
      <w:bookmarkEnd w:id="25"/>
    </w:p>
    <w:p w14:paraId="30522546" w14:textId="773D8A4C" w:rsidR="00EA057F" w:rsidRPr="004B4556" w:rsidRDefault="005712F0"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00B97702">
        <w:rPr>
          <w:rFonts w:asciiTheme="minorHAnsi" w:hAnsiTheme="minorHAnsi" w:cstheme="minorHAnsi"/>
          <w:b/>
          <w:sz w:val="20"/>
          <w:lang w:eastAsia="pl-PL"/>
        </w:rPr>
        <w:t>składani</w:t>
      </w:r>
      <w:r w:rsidRPr="004B4556">
        <w:rPr>
          <w:rFonts w:asciiTheme="minorHAnsi" w:hAnsiTheme="minorHAnsi" w:cstheme="minorHAnsi"/>
          <w:b/>
          <w:sz w:val="20"/>
          <w:lang w:eastAsia="pl-PL"/>
        </w:rPr>
        <w:t>e</w:t>
      </w:r>
      <w:r w:rsidR="00FB1946" w:rsidRPr="004B4556">
        <w:rPr>
          <w:rFonts w:asciiTheme="minorHAnsi" w:hAnsiTheme="minorHAnsi" w:cstheme="minorHAnsi"/>
          <w:i/>
          <w:sz w:val="20"/>
          <w:lang w:eastAsia="pl-PL"/>
        </w:rPr>
        <w:t xml:space="preserve"> </w:t>
      </w:r>
      <w:r w:rsidR="00122C4C" w:rsidRPr="004B4556">
        <w:rPr>
          <w:rFonts w:asciiTheme="minorHAnsi" w:hAnsiTheme="minorHAnsi" w:cstheme="minorHAnsi"/>
          <w:sz w:val="20"/>
          <w:lang w:eastAsia="pl-PL"/>
        </w:rPr>
        <w:t>o</w:t>
      </w:r>
      <w:r w:rsidR="00E44732" w:rsidRPr="004B4556">
        <w:rPr>
          <w:rFonts w:asciiTheme="minorHAnsi" w:hAnsiTheme="minorHAnsi" w:cstheme="minorHAnsi"/>
          <w:sz w:val="20"/>
          <w:lang w:eastAsia="pl-PL"/>
        </w:rPr>
        <w:t>fert</w:t>
      </w:r>
      <w:r w:rsidR="00D46A1C" w:rsidRPr="004B4556">
        <w:rPr>
          <w:rFonts w:asciiTheme="minorHAnsi" w:hAnsiTheme="minorHAnsi" w:cstheme="minorHAnsi"/>
          <w:sz w:val="20"/>
          <w:lang w:eastAsia="pl-PL"/>
        </w:rPr>
        <w:t xml:space="preserve"> </w:t>
      </w:r>
      <w:r w:rsidR="00E44732" w:rsidRPr="004B4556">
        <w:rPr>
          <w:rFonts w:asciiTheme="minorHAnsi" w:hAnsiTheme="minorHAnsi" w:cstheme="minorHAnsi"/>
          <w:sz w:val="20"/>
          <w:lang w:eastAsia="pl-PL"/>
        </w:rPr>
        <w:t xml:space="preserve">przez </w:t>
      </w:r>
      <w:r w:rsidR="00D46A1C" w:rsidRPr="004B4556">
        <w:rPr>
          <w:rFonts w:asciiTheme="minorHAnsi" w:hAnsiTheme="minorHAnsi" w:cstheme="minorHAnsi"/>
          <w:sz w:val="20"/>
          <w:lang w:eastAsia="pl-PL"/>
        </w:rPr>
        <w:t>Wykonawc</w:t>
      </w:r>
      <w:r w:rsidR="00E44732" w:rsidRPr="004B4556">
        <w:rPr>
          <w:rFonts w:asciiTheme="minorHAnsi" w:hAnsiTheme="minorHAnsi" w:cstheme="minorHAnsi"/>
          <w:sz w:val="20"/>
          <w:lang w:eastAsia="pl-PL"/>
        </w:rPr>
        <w:t>ów</w:t>
      </w:r>
      <w:r w:rsidR="00D46A1C" w:rsidRPr="004B4556">
        <w:rPr>
          <w:rFonts w:asciiTheme="minorHAnsi" w:hAnsiTheme="minorHAnsi" w:cstheme="minorHAnsi"/>
          <w:sz w:val="20"/>
          <w:lang w:eastAsia="pl-PL"/>
        </w:rPr>
        <w:t xml:space="preserve"> wspólnie ubiegający</w:t>
      </w:r>
      <w:r w:rsidR="00E44732" w:rsidRPr="004B4556">
        <w:rPr>
          <w:rFonts w:asciiTheme="minorHAnsi" w:hAnsiTheme="minorHAnsi" w:cstheme="minorHAnsi"/>
          <w:sz w:val="20"/>
          <w:lang w:eastAsia="pl-PL"/>
        </w:rPr>
        <w:t>ch</w:t>
      </w:r>
      <w:r w:rsidR="00E801DE" w:rsidRPr="004B4556">
        <w:rPr>
          <w:rFonts w:asciiTheme="minorHAnsi" w:hAnsiTheme="minorHAnsi" w:cstheme="minorHAnsi"/>
          <w:sz w:val="20"/>
          <w:lang w:eastAsia="pl-PL"/>
        </w:rPr>
        <w:t xml:space="preserve"> się o </w:t>
      </w:r>
      <w:r w:rsidR="006C32D7" w:rsidRPr="004B4556">
        <w:rPr>
          <w:rFonts w:asciiTheme="minorHAnsi" w:hAnsiTheme="minorHAnsi" w:cstheme="minorHAnsi"/>
          <w:sz w:val="20"/>
          <w:lang w:eastAsia="pl-PL"/>
        </w:rPr>
        <w:t>udzielenie zakupu</w:t>
      </w:r>
      <w:r w:rsidR="00D46A1C" w:rsidRPr="004B4556">
        <w:rPr>
          <w:rFonts w:asciiTheme="minorHAnsi" w:hAnsiTheme="minorHAnsi" w:cstheme="minorHAnsi"/>
          <w:sz w:val="20"/>
          <w:lang w:eastAsia="pl-PL"/>
        </w:rPr>
        <w:t xml:space="preserve"> (Konsorcjum).</w:t>
      </w:r>
      <w:bookmarkEnd w:id="26"/>
      <w:bookmarkEnd w:id="27"/>
      <w:bookmarkEnd w:id="28"/>
      <w:bookmarkEnd w:id="29"/>
      <w:r w:rsidR="00D46A1C" w:rsidRPr="004B4556">
        <w:rPr>
          <w:rFonts w:asciiTheme="minorHAnsi" w:hAnsiTheme="minorHAnsi" w:cstheme="minorHAnsi"/>
          <w:sz w:val="20"/>
          <w:lang w:eastAsia="pl-PL"/>
        </w:rPr>
        <w:t xml:space="preserve"> </w:t>
      </w:r>
      <w:r w:rsidR="002962DA" w:rsidRPr="004B4556">
        <w:rPr>
          <w:rFonts w:asciiTheme="minorHAnsi" w:hAnsiTheme="minorHAnsi" w:cstheme="minorHAnsi"/>
          <w:sz w:val="20"/>
          <w:lang w:eastAsia="pl-PL"/>
        </w:rPr>
        <w:t>Przepisy dotyczące Wykonawcy stosuje się odpowiednio do Wykonawców wspólnie ubiegających się o udzielenie zakupu.</w:t>
      </w:r>
      <w:r w:rsidR="005F52D1">
        <w:rPr>
          <w:rFonts w:asciiTheme="minorHAnsi" w:hAnsiTheme="minorHAnsi" w:cstheme="minorHAnsi"/>
          <w:sz w:val="20"/>
          <w:lang w:eastAsia="pl-PL"/>
        </w:rPr>
        <w:t xml:space="preserve"> </w:t>
      </w:r>
    </w:p>
    <w:p w14:paraId="30522547" w14:textId="5E7DA81F" w:rsidR="00EA057F" w:rsidRPr="004B4556" w:rsidRDefault="00D46A1C"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lastRenderedPageBreak/>
        <w:t>Wykonawcy wchodzący w skład Konsorcjum ponoszą solidarną odpo</w:t>
      </w:r>
      <w:r w:rsidR="00F84A8F" w:rsidRPr="004B4556">
        <w:rPr>
          <w:rFonts w:asciiTheme="minorHAnsi" w:hAnsiTheme="minorHAnsi" w:cstheme="minorHAnsi"/>
          <w:sz w:val="20"/>
          <w:lang w:eastAsia="pl-PL"/>
        </w:rPr>
        <w:t xml:space="preserve">wiedzialność za </w:t>
      </w:r>
      <w:r w:rsidR="006E349D" w:rsidRPr="004B4556">
        <w:rPr>
          <w:rFonts w:asciiTheme="minorHAnsi" w:hAnsiTheme="minorHAnsi" w:cstheme="minorHAnsi"/>
          <w:sz w:val="20"/>
          <w:lang w:eastAsia="pl-PL"/>
        </w:rPr>
        <w:t xml:space="preserve">wniesienie zabezpieczenia należytego wykonania umowy zakupowej oraz </w:t>
      </w:r>
      <w:r w:rsidR="00F84A8F" w:rsidRPr="004B4556">
        <w:rPr>
          <w:rFonts w:asciiTheme="minorHAnsi" w:hAnsiTheme="minorHAnsi" w:cstheme="minorHAnsi"/>
          <w:sz w:val="20"/>
          <w:lang w:eastAsia="pl-PL"/>
        </w:rPr>
        <w:t>wykonanie umowy</w:t>
      </w:r>
      <w:r w:rsidR="005E2BCF" w:rsidRPr="004B4556">
        <w:rPr>
          <w:rFonts w:asciiTheme="minorHAnsi" w:hAnsiTheme="minorHAnsi" w:cstheme="minorHAnsi"/>
          <w:sz w:val="20"/>
          <w:lang w:eastAsia="pl-PL"/>
        </w:rPr>
        <w:t xml:space="preserve"> zakupowej</w:t>
      </w:r>
      <w:r w:rsidR="00F84A8F" w:rsidRPr="004B4556">
        <w:rPr>
          <w:rFonts w:asciiTheme="minorHAnsi" w:hAnsiTheme="minorHAnsi" w:cstheme="minorHAnsi"/>
          <w:sz w:val="20"/>
          <w:lang w:eastAsia="pl-PL"/>
        </w:rPr>
        <w:t xml:space="preserve">. </w:t>
      </w:r>
      <w:bookmarkEnd w:id="30"/>
      <w:bookmarkEnd w:id="31"/>
      <w:bookmarkEnd w:id="32"/>
      <w:bookmarkEnd w:id="33"/>
      <w:bookmarkEnd w:id="34"/>
      <w:r w:rsidR="006A4A5A" w:rsidRPr="004B4556">
        <w:rPr>
          <w:rFonts w:asciiTheme="minorHAnsi" w:hAnsiTheme="minorHAnsi" w:cstheme="minorHAnsi"/>
          <w:sz w:val="20"/>
        </w:rPr>
        <w:t>Oferta Wykonawców wspólnie ubiegających się o udzielenie zakupu musi szczegółowo wskazywać podział ról i zobowiązań związanych z wykonywaniem przedmiotu zakupu pomiędzy podmiotami składającymi wspólnie ofertę</w:t>
      </w:r>
      <w:r w:rsidR="00C56978" w:rsidRPr="004B4556">
        <w:rPr>
          <w:rFonts w:asciiTheme="minorHAnsi" w:hAnsiTheme="minorHAnsi" w:cstheme="minorHAnsi"/>
          <w:sz w:val="20"/>
        </w:rPr>
        <w:t>.</w:t>
      </w:r>
    </w:p>
    <w:p w14:paraId="30522548" w14:textId="4A1C5122" w:rsidR="00BF3B55" w:rsidRPr="004B4556" w:rsidRDefault="00EA057F"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w:t>
      </w:r>
      <w:r w:rsidR="00C167E3" w:rsidRPr="004B4556">
        <w:rPr>
          <w:rFonts w:asciiTheme="minorHAnsi" w:hAnsiTheme="minorHAnsi" w:cstheme="minorHAnsi"/>
          <w:sz w:val="20"/>
        </w:rPr>
        <w:t>zakupu</w:t>
      </w:r>
      <w:r w:rsidRPr="004B4556">
        <w:rPr>
          <w:rFonts w:asciiTheme="minorHAnsi" w:hAnsiTheme="minorHAnsi" w:cstheme="minorHAnsi"/>
          <w:sz w:val="20"/>
        </w:rPr>
        <w:t xml:space="preserve"> powinni ustanowić pełnomocnika do reprezentowania ich w postępowaniu </w:t>
      </w:r>
      <w:r w:rsidR="00C167E3" w:rsidRPr="004B4556">
        <w:rPr>
          <w:rFonts w:asciiTheme="minorHAnsi" w:hAnsiTheme="minorHAnsi" w:cstheme="minorHAnsi"/>
          <w:sz w:val="20"/>
        </w:rPr>
        <w:t xml:space="preserve">zakupowym </w:t>
      </w:r>
      <w:r w:rsidRPr="004B4556">
        <w:rPr>
          <w:rFonts w:asciiTheme="minorHAnsi" w:hAnsiTheme="minorHAnsi" w:cstheme="minorHAnsi"/>
          <w:sz w:val="20"/>
        </w:rPr>
        <w:t>albo reprezentowania w</w:t>
      </w:r>
      <w:r w:rsidR="008F06CD" w:rsidRPr="004B4556">
        <w:rPr>
          <w:rFonts w:asciiTheme="minorHAnsi" w:hAnsiTheme="minorHAnsi" w:cstheme="minorHAnsi"/>
          <w:sz w:val="20"/>
        </w:rPr>
        <w:t> </w:t>
      </w:r>
      <w:r w:rsidRPr="004B4556">
        <w:rPr>
          <w:rFonts w:asciiTheme="minorHAnsi" w:hAnsiTheme="minorHAnsi" w:cstheme="minorHAnsi"/>
          <w:sz w:val="20"/>
        </w:rPr>
        <w:t xml:space="preserve">postępowaniu </w:t>
      </w:r>
      <w:r w:rsidR="00B97702">
        <w:rPr>
          <w:rFonts w:asciiTheme="minorHAnsi" w:hAnsiTheme="minorHAnsi" w:cstheme="minorHAnsi"/>
          <w:sz w:val="20"/>
        </w:rPr>
        <w:br/>
      </w:r>
      <w:r w:rsidRPr="004B4556">
        <w:rPr>
          <w:rFonts w:asciiTheme="minorHAnsi" w:hAnsiTheme="minorHAnsi" w:cstheme="minorHAnsi"/>
          <w:sz w:val="20"/>
        </w:rPr>
        <w:t>i do zawarci</w:t>
      </w:r>
      <w:r w:rsidR="00574607" w:rsidRPr="004B4556">
        <w:rPr>
          <w:rFonts w:asciiTheme="minorHAnsi" w:hAnsiTheme="minorHAnsi" w:cstheme="minorHAnsi"/>
          <w:sz w:val="20"/>
        </w:rPr>
        <w:t xml:space="preserve">a umowy w sprawie </w:t>
      </w:r>
      <w:r w:rsidR="00C167E3" w:rsidRPr="004B4556">
        <w:rPr>
          <w:rFonts w:asciiTheme="minorHAnsi" w:hAnsiTheme="minorHAnsi" w:cstheme="minorHAnsi"/>
          <w:sz w:val="20"/>
        </w:rPr>
        <w:t>zakupu</w:t>
      </w:r>
      <w:r w:rsidRPr="004B4556">
        <w:rPr>
          <w:rFonts w:asciiTheme="minorHAnsi" w:hAnsiTheme="minorHAnsi" w:cstheme="minorHAns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4B4556">
        <w:rPr>
          <w:rFonts w:asciiTheme="minorHAnsi" w:hAnsiTheme="minorHAnsi" w:cstheme="minorHAnsi"/>
          <w:sz w:val="20"/>
        </w:rPr>
        <w:t> </w:t>
      </w:r>
      <w:r w:rsidRPr="004B4556">
        <w:rPr>
          <w:rFonts w:asciiTheme="minorHAnsi" w:hAnsiTheme="minorHAnsi" w:cstheme="minorHAnsi"/>
          <w:sz w:val="20"/>
        </w:rPr>
        <w:t>udzielenie z</w:t>
      </w:r>
      <w:r w:rsidR="00C167E3" w:rsidRPr="004B4556">
        <w:rPr>
          <w:rFonts w:asciiTheme="minorHAnsi" w:hAnsiTheme="minorHAnsi" w:cstheme="minorHAnsi"/>
          <w:sz w:val="20"/>
        </w:rPr>
        <w:t>akupu</w:t>
      </w:r>
      <w:r w:rsidRPr="004B4556">
        <w:rPr>
          <w:rFonts w:asciiTheme="minorHAnsi" w:hAnsiTheme="minorHAnsi" w:cstheme="minorHAnsi"/>
          <w:sz w:val="20"/>
        </w:rPr>
        <w:t xml:space="preserve">. </w:t>
      </w:r>
      <w:bookmarkEnd w:id="35"/>
      <w:bookmarkEnd w:id="36"/>
      <w:bookmarkEnd w:id="37"/>
      <w:bookmarkEnd w:id="38"/>
    </w:p>
    <w:p w14:paraId="30522549" w14:textId="47F23DA8" w:rsidR="005B4B64" w:rsidRPr="004B4556" w:rsidRDefault="00563B50" w:rsidP="002907F0">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Dopuszczalność powierzen</w:t>
      </w:r>
      <w:r w:rsidR="00F50C8A" w:rsidRPr="004B4556">
        <w:rPr>
          <w:rFonts w:asciiTheme="minorHAnsi" w:hAnsiTheme="minorHAnsi" w:cstheme="minorHAnsi"/>
          <w:sz w:val="20"/>
        </w:rPr>
        <w:t xml:space="preserve">ia przez Wykonawcę wykonywania </w:t>
      </w:r>
      <w:r w:rsidR="00A21EBA" w:rsidRPr="004B4556">
        <w:rPr>
          <w:rFonts w:asciiTheme="minorHAnsi" w:hAnsiTheme="minorHAnsi" w:cstheme="minorHAnsi"/>
          <w:sz w:val="20"/>
        </w:rPr>
        <w:t>zakupu</w:t>
      </w:r>
      <w:r w:rsidRPr="004B4556">
        <w:rPr>
          <w:rFonts w:asciiTheme="minorHAnsi" w:hAnsiTheme="minorHAnsi" w:cstheme="minorHAnsi"/>
          <w:sz w:val="20"/>
        </w:rPr>
        <w:t xml:space="preserve"> lub jego części podwykonawcom określa </w:t>
      </w:r>
      <w:r w:rsidRPr="004B4556">
        <w:rPr>
          <w:rFonts w:asciiTheme="minorHAnsi" w:hAnsiTheme="minorHAnsi" w:cstheme="minorHAnsi"/>
          <w:b/>
          <w:sz w:val="20"/>
        </w:rPr>
        <w:t xml:space="preserve">Załącznik nr </w:t>
      </w:r>
      <w:r w:rsidR="00B35A0F" w:rsidRPr="004B4556">
        <w:rPr>
          <w:rFonts w:asciiTheme="minorHAnsi" w:hAnsiTheme="minorHAnsi" w:cstheme="minorHAnsi"/>
          <w:b/>
          <w:sz w:val="20"/>
        </w:rPr>
        <w:t>1</w:t>
      </w:r>
      <w:r w:rsidR="00C244DC" w:rsidRPr="004B4556">
        <w:rPr>
          <w:rFonts w:asciiTheme="minorHAnsi" w:hAnsiTheme="minorHAnsi" w:cstheme="minorHAnsi"/>
          <w:b/>
          <w:sz w:val="20"/>
        </w:rPr>
        <w:t xml:space="preserve"> do S</w:t>
      </w:r>
      <w:r w:rsidRPr="004B4556">
        <w:rPr>
          <w:rFonts w:asciiTheme="minorHAnsi" w:hAnsiTheme="minorHAnsi" w:cstheme="minorHAnsi"/>
          <w:b/>
          <w:sz w:val="20"/>
        </w:rPr>
        <w:t>WZ.</w:t>
      </w:r>
      <w:r w:rsidR="00DF789D" w:rsidRPr="004B4556">
        <w:rPr>
          <w:rFonts w:asciiTheme="minorHAnsi" w:hAnsiTheme="minorHAnsi" w:cstheme="minorHAnsi"/>
          <w:sz w:val="20"/>
        </w:rPr>
        <w:t xml:space="preserve"> </w:t>
      </w:r>
      <w:bookmarkEnd w:id="39"/>
      <w:bookmarkEnd w:id="40"/>
      <w:bookmarkEnd w:id="41"/>
      <w:bookmarkEnd w:id="42"/>
    </w:p>
    <w:p w14:paraId="681A77F2" w14:textId="15F45FA7"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6BD9506A" w:rsidR="00F50C8A" w:rsidRPr="004B4556" w:rsidRDefault="0004197C" w:rsidP="00F50C8A">
      <w:pPr>
        <w:pStyle w:val="Akapitzlist"/>
        <w:spacing w:before="120" w:line="24" w:lineRule="atLeast"/>
        <w:ind w:left="709"/>
        <w:contextualSpacing w:val="0"/>
        <w:outlineLvl w:val="0"/>
        <w:rPr>
          <w:rFonts w:asciiTheme="minorHAnsi" w:hAnsiTheme="minorHAnsi" w:cstheme="minorHAnsi"/>
          <w:sz w:val="20"/>
        </w:rPr>
      </w:pPr>
      <w:hyperlink r:id="rId16" w:history="1">
        <w:r w:rsidR="00F50C8A" w:rsidRPr="004B4556">
          <w:rPr>
            <w:rStyle w:val="Hipercze"/>
            <w:rFonts w:asciiTheme="minorHAnsi" w:hAnsiTheme="minorHAnsi" w:cstheme="minorHAnsi"/>
            <w:bCs/>
            <w:sz w:val="20"/>
          </w:rPr>
          <w:t>https://pgedystrybucja.pl/przetargi/przetargi-zakupowe</w:t>
        </w:r>
      </w:hyperlink>
      <w:r w:rsidR="00F50C8A" w:rsidRPr="004B4556">
        <w:rPr>
          <w:rFonts w:asciiTheme="minorHAnsi" w:hAnsiTheme="minorHAnsi" w:cstheme="minorHAnsi"/>
          <w:bCs/>
          <w:sz w:val="20"/>
        </w:rPr>
        <w:t xml:space="preserve">. </w:t>
      </w:r>
      <w:r w:rsidR="00976505">
        <w:rPr>
          <w:rFonts w:asciiTheme="minorHAnsi" w:hAnsiTheme="minorHAnsi" w:cstheme="minorHAnsi"/>
          <w:bCs/>
          <w:sz w:val="20"/>
        </w:rPr>
        <w:t>Wykonawcy</w:t>
      </w:r>
      <w:r w:rsidR="00F50C8A" w:rsidRPr="004B4556">
        <w:rPr>
          <w:rFonts w:asciiTheme="minorHAnsi" w:hAnsiTheme="minorHAnsi" w:cstheme="minorHAnsi"/>
          <w:bCs/>
          <w:sz w:val="20"/>
        </w:rPr>
        <w:t xml:space="preserve"> zobowiązani są do zapoznania się z treścią ww. klauzuli.</w:t>
      </w:r>
      <w:r w:rsidR="00DF7513" w:rsidRPr="00DF7513">
        <w:rPr>
          <w:rFonts w:asciiTheme="minorHAnsi" w:hAnsiTheme="minorHAnsi" w:cstheme="minorHAnsi"/>
          <w:sz w:val="20"/>
        </w:rPr>
        <w:t xml:space="preserve"> </w:t>
      </w:r>
      <w:r w:rsidR="00DF7513">
        <w:rPr>
          <w:rFonts w:asciiTheme="minorHAnsi" w:hAnsiTheme="minorHAnsi" w:cstheme="minorHAnsi"/>
          <w:sz w:val="20"/>
        </w:rPr>
        <w:t xml:space="preserve">– </w:t>
      </w:r>
      <w:r w:rsidR="00DF7513" w:rsidRPr="00037830">
        <w:rPr>
          <w:rFonts w:asciiTheme="minorHAnsi" w:hAnsiTheme="minorHAnsi" w:cstheme="minorHAnsi"/>
          <w:b/>
          <w:sz w:val="20"/>
        </w:rPr>
        <w:t>NIE DOTYCZY</w:t>
      </w:r>
    </w:p>
    <w:p w14:paraId="58CEB4CE" w14:textId="4082BA10"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sidR="00976505">
        <w:rPr>
          <w:rFonts w:asciiTheme="minorHAnsi" w:hAnsiTheme="minorHAnsi" w:cstheme="minorHAnsi"/>
          <w:sz w:val="20"/>
        </w:rPr>
        <w:t xml:space="preserve"> post</w:t>
      </w:r>
      <w:r w:rsidR="007D7E42">
        <w:rPr>
          <w:rFonts w:asciiTheme="minorHAnsi" w:hAnsiTheme="minorHAnsi" w:cstheme="minorHAnsi"/>
          <w:sz w:val="20"/>
        </w:rPr>
        <w:t>ę</w:t>
      </w:r>
      <w:r w:rsidR="00976505">
        <w:rPr>
          <w:rFonts w:asciiTheme="minorHAnsi" w:hAnsiTheme="minorHAnsi" w:cstheme="minorHAnsi"/>
          <w:sz w:val="20"/>
        </w:rPr>
        <w:t>powaniem zakupowym</w:t>
      </w:r>
      <w:r w:rsidRPr="004B4556">
        <w:rPr>
          <w:rFonts w:asciiTheme="minorHAnsi" w:hAnsiTheme="minorHAnsi" w:cstheme="minorHAnsi"/>
          <w:sz w:val="20"/>
        </w:rPr>
        <w:t xml:space="preserve">, danych osobowych reprezentantów, w tym pełnomocników oraz osób wskazanych do współpracy, Wykonawca bierze na siebie odpowiedzialność za dopełnienie wszystkich wymogów wynikających </w:t>
      </w:r>
      <w:r w:rsidR="00993CBB">
        <w:rPr>
          <w:rFonts w:asciiTheme="minorHAnsi" w:hAnsiTheme="minorHAnsi" w:cstheme="minorHAnsi"/>
          <w:sz w:val="20"/>
        </w:rPr>
        <w:br/>
      </w:r>
      <w:r w:rsidRPr="004B4556">
        <w:rPr>
          <w:rFonts w:asciiTheme="minorHAnsi" w:hAnsiTheme="minorHAnsi" w:cstheme="minorHAnsi"/>
          <w:sz w:val="20"/>
        </w:rPr>
        <w:t>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r w:rsidR="00DF7513">
        <w:rPr>
          <w:rFonts w:asciiTheme="minorHAnsi" w:hAnsiTheme="minorHAnsi" w:cstheme="minorHAnsi"/>
          <w:sz w:val="20"/>
        </w:rPr>
        <w:t xml:space="preserve">– </w:t>
      </w:r>
      <w:r w:rsidR="00DF7513" w:rsidRPr="00037830">
        <w:rPr>
          <w:rFonts w:asciiTheme="minorHAnsi" w:hAnsiTheme="minorHAnsi" w:cstheme="minorHAnsi"/>
          <w:b/>
          <w:sz w:val="20"/>
        </w:rPr>
        <w:t>NIE DOTYCZY</w:t>
      </w:r>
    </w:p>
    <w:p w14:paraId="717DF710" w14:textId="54ABA38C" w:rsidR="00F50C8A" w:rsidRPr="004B4556" w:rsidRDefault="0004197C"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1A0AA838" w14:textId="77777777" w:rsidR="006768DD" w:rsidRPr="006768DD" w:rsidRDefault="006768DD" w:rsidP="006768DD">
      <w:pPr>
        <w:pStyle w:val="Akapitzlist"/>
        <w:numPr>
          <w:ilvl w:val="2"/>
          <w:numId w:val="1"/>
        </w:numPr>
        <w:spacing w:before="120" w:line="24" w:lineRule="atLeast"/>
        <w:outlineLvl w:val="0"/>
        <w:rPr>
          <w:rFonts w:asciiTheme="minorHAnsi" w:hAnsiTheme="minorHAnsi" w:cstheme="minorHAnsi"/>
          <w:color w:val="002060"/>
          <w:sz w:val="20"/>
        </w:rPr>
      </w:pPr>
      <w:r w:rsidRPr="006768DD">
        <w:rPr>
          <w:rFonts w:asciiTheme="minorHAnsi" w:hAnsiTheme="minorHAnsi" w:cstheme="minorHAnsi"/>
          <w:color w:val="002060"/>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w:t>
      </w:r>
    </w:p>
    <w:p w14:paraId="25E421B2" w14:textId="30417891" w:rsidR="006768DD" w:rsidRPr="006768DD" w:rsidRDefault="006768DD" w:rsidP="006768DD">
      <w:pPr>
        <w:pStyle w:val="Akapitzlist"/>
        <w:spacing w:before="120" w:line="24" w:lineRule="atLeast"/>
        <w:outlineLvl w:val="0"/>
        <w:rPr>
          <w:rFonts w:asciiTheme="minorHAnsi" w:hAnsiTheme="minorHAnsi" w:cstheme="minorHAnsi"/>
          <w:color w:val="002060"/>
          <w:sz w:val="20"/>
        </w:rPr>
      </w:pPr>
      <w:r w:rsidRPr="006768DD">
        <w:rPr>
          <w:rFonts w:asciiTheme="minorHAnsi" w:hAnsiTheme="minorHAnsi" w:cstheme="minorHAnsi"/>
          <w:color w:val="002060"/>
          <w:sz w:val="20"/>
        </w:rPr>
        <w:t xml:space="preserve">z RODO, w stosunku do osób fizycznych, których dane podaje Zamawiającemu oraz za spełnienie wobec tych osób obowiązku informacyjnego w imieniu Zamawiającego w oparciu o wzór klauzuli informacyjnej zamieszczonej na stronie internetowej: </w:t>
      </w:r>
      <w:r w:rsidR="00DF7513">
        <w:rPr>
          <w:rFonts w:asciiTheme="minorHAnsi" w:hAnsiTheme="minorHAnsi" w:cstheme="minorHAnsi"/>
          <w:sz w:val="20"/>
        </w:rPr>
        <w:t xml:space="preserve">– </w:t>
      </w:r>
      <w:r w:rsidR="00DF7513" w:rsidRPr="00037830">
        <w:rPr>
          <w:rFonts w:asciiTheme="minorHAnsi" w:hAnsiTheme="minorHAnsi" w:cstheme="minorHAnsi"/>
          <w:b/>
          <w:sz w:val="20"/>
        </w:rPr>
        <w:t>NIE DOTYCZY</w:t>
      </w:r>
    </w:p>
    <w:p w14:paraId="5B3D8864" w14:textId="1C1BB05A" w:rsidR="00F50C8A" w:rsidRPr="006768DD" w:rsidRDefault="0004197C" w:rsidP="006768DD">
      <w:pPr>
        <w:spacing w:before="120" w:line="24" w:lineRule="atLeast"/>
        <w:ind w:firstLine="708"/>
        <w:outlineLvl w:val="0"/>
        <w:rPr>
          <w:rFonts w:asciiTheme="minorHAnsi" w:hAnsiTheme="minorHAnsi" w:cstheme="minorHAnsi"/>
          <w:color w:val="FF0000"/>
          <w:sz w:val="20"/>
        </w:rPr>
      </w:pPr>
      <w:hyperlink r:id="rId18" w:history="1">
        <w:r w:rsidR="006768DD" w:rsidRPr="00801B9B">
          <w:rPr>
            <w:rStyle w:val="Hipercze"/>
            <w:rFonts w:asciiTheme="minorHAnsi" w:hAnsiTheme="minorHAnsi" w:cstheme="minorHAnsi"/>
            <w:sz w:val="20"/>
          </w:rPr>
          <w:t>https://pgedystrybucja.pl/przetargi/przetargi-zakupowe</w:t>
        </w:r>
      </w:hyperlink>
      <w:r w:rsidR="006768DD">
        <w:rPr>
          <w:rFonts w:asciiTheme="minorHAnsi" w:hAnsiTheme="minorHAnsi" w:cstheme="minorHAnsi"/>
          <w:color w:val="FF0000"/>
          <w:sz w:val="20"/>
        </w:rPr>
        <w:t xml:space="preserve"> </w:t>
      </w:r>
    </w:p>
    <w:p w14:paraId="1320F25C" w14:textId="61A0C0D3" w:rsidR="00F50C8A" w:rsidRPr="004B4556" w:rsidRDefault="00F50C8A" w:rsidP="00DB27AE">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71FE80D2" w14:textId="6D5FE781" w:rsidR="00F50C8A" w:rsidRPr="004B4556" w:rsidRDefault="0004197C" w:rsidP="00F50C8A">
      <w:pPr>
        <w:pStyle w:val="Akapitzlist"/>
        <w:spacing w:line="24" w:lineRule="atLeast"/>
        <w:ind w:left="709"/>
        <w:outlineLvl w:val="0"/>
        <w:rPr>
          <w:rFonts w:asciiTheme="minorHAnsi" w:hAnsiTheme="minorHAnsi" w:cstheme="minorHAnsi"/>
          <w:sz w:val="20"/>
        </w:rPr>
      </w:pPr>
      <w:hyperlink r:id="rId19"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7056403F" w:rsidR="00456A89" w:rsidRPr="00F11525" w:rsidRDefault="00112825" w:rsidP="002907F0">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 xml:space="preserve">Wszelkie informacje uzyskane przez Strony w związku z udzielaniem zakupu, </w:t>
      </w:r>
      <w:r w:rsidR="00696835" w:rsidRPr="00F11525">
        <w:rPr>
          <w:rFonts w:asciiTheme="minorHAnsi" w:hAnsiTheme="minorHAnsi" w:cstheme="minorHAnsi"/>
          <w:sz w:val="20"/>
        </w:rPr>
        <w:t xml:space="preserve">w tym również treść </w:t>
      </w:r>
      <w:r w:rsidR="00993CBB">
        <w:rPr>
          <w:rFonts w:asciiTheme="minorHAnsi" w:hAnsiTheme="minorHAnsi" w:cstheme="minorHAnsi"/>
          <w:sz w:val="20"/>
        </w:rPr>
        <w:br/>
      </w:r>
      <w:r w:rsidR="00696835" w:rsidRPr="00F11525">
        <w:rPr>
          <w:rFonts w:asciiTheme="minorHAnsi" w:hAnsiTheme="minorHAnsi" w:cstheme="minorHAnsi"/>
          <w:sz w:val="20"/>
        </w:rPr>
        <w:t xml:space="preserve">i warunki Projektu Umowy, </w:t>
      </w:r>
      <w:r w:rsidRPr="00F11525">
        <w:rPr>
          <w:rFonts w:asciiTheme="minorHAnsi" w:hAnsiTheme="minorHAnsi" w:cstheme="minorHAnsi"/>
          <w:sz w:val="20"/>
        </w:rPr>
        <w:t>mają charakter poufny i mogą być zarówno w trakcie, jak i po wykonaniu przedmiotu zakupu, udostępniane osobom trzecim przez Wykonawcę jedynie za zgodą Zamawiającego</w:t>
      </w:r>
      <w:r w:rsidR="00456A89" w:rsidRPr="00F11525">
        <w:rPr>
          <w:rFonts w:asciiTheme="minorHAnsi" w:hAnsiTheme="minorHAnsi" w:cstheme="minorHAnsi"/>
          <w:sz w:val="20"/>
        </w:rPr>
        <w:t>.</w:t>
      </w:r>
    </w:p>
    <w:p w14:paraId="2C199FD8" w14:textId="4D990724" w:rsidR="00292E9D" w:rsidRPr="004B4556" w:rsidRDefault="00CC71C2" w:rsidP="00292E9D">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00292E9D" w:rsidRPr="004B4556">
        <w:rPr>
          <w:rFonts w:asciiTheme="minorHAnsi" w:hAnsiTheme="minorHAnsi" w:cstheme="minorHAnsi"/>
          <w:sz w:val="20"/>
        </w:rPr>
        <w:t xml:space="preserve"> Zamawiający informuje, że postępowanie zakupowe będzie prowadzone z wykorzystaniem Systemu Zakupowego. Szczegóły dotyczące Syste</w:t>
      </w:r>
      <w:r w:rsidR="000A3D72">
        <w:rPr>
          <w:rFonts w:asciiTheme="minorHAnsi" w:hAnsiTheme="minorHAnsi" w:cstheme="minorHAnsi"/>
          <w:sz w:val="20"/>
        </w:rPr>
        <w:t>mu i elektronicznego składania O</w:t>
      </w:r>
      <w:r w:rsidR="00292E9D" w:rsidRPr="004B4556">
        <w:rPr>
          <w:rFonts w:asciiTheme="minorHAnsi" w:hAnsiTheme="minorHAnsi" w:cstheme="minorHAnsi"/>
          <w:sz w:val="20"/>
        </w:rPr>
        <w:t>fert wskazane zostały w pkt 1</w:t>
      </w:r>
      <w:r w:rsidR="00A55DBE" w:rsidRPr="004B4556">
        <w:rPr>
          <w:rFonts w:asciiTheme="minorHAnsi" w:hAnsiTheme="minorHAnsi" w:cstheme="minorHAnsi"/>
          <w:sz w:val="20"/>
        </w:rPr>
        <w:t>7</w:t>
      </w:r>
      <w:r w:rsidR="00292E9D" w:rsidRPr="004B4556">
        <w:rPr>
          <w:rFonts w:asciiTheme="minorHAnsi" w:hAnsiTheme="minorHAnsi" w:cstheme="minorHAnsi"/>
          <w:sz w:val="20"/>
        </w:rPr>
        <w:t xml:space="preserve">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51221AC4" w14:textId="344CE725" w:rsidR="009C4836" w:rsidRPr="002A218C" w:rsidRDefault="005712F0" w:rsidP="00837DBA">
      <w:pPr>
        <w:pStyle w:val="Akapitzlist"/>
        <w:numPr>
          <w:ilvl w:val="1"/>
          <w:numId w:val="2"/>
        </w:numPr>
        <w:spacing w:before="120" w:line="24" w:lineRule="atLeast"/>
        <w:outlineLvl w:val="0"/>
        <w:rPr>
          <w:rFonts w:asciiTheme="minorHAnsi" w:hAnsiTheme="minorHAnsi" w:cstheme="minorHAnsi"/>
          <w:b/>
          <w:bCs/>
          <w:color w:val="002060"/>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9C4836">
        <w:rPr>
          <w:rFonts w:asciiTheme="minorHAnsi" w:hAnsiTheme="minorHAnsi" w:cstheme="minorHAnsi"/>
          <w:sz w:val="20"/>
        </w:rPr>
        <w:t xml:space="preserve">Przedmiotem </w:t>
      </w:r>
      <w:bookmarkEnd w:id="51"/>
      <w:r w:rsidRPr="009C4836">
        <w:rPr>
          <w:rFonts w:asciiTheme="minorHAnsi" w:hAnsiTheme="minorHAnsi" w:cstheme="minorHAnsi"/>
          <w:sz w:val="20"/>
        </w:rPr>
        <w:t xml:space="preserve">zakupu jest </w:t>
      </w:r>
      <w:bookmarkStart w:id="61" w:name="_Toc516734756"/>
      <w:bookmarkStart w:id="62" w:name="_Toc516738786"/>
      <w:bookmarkEnd w:id="52"/>
      <w:bookmarkEnd w:id="53"/>
      <w:bookmarkEnd w:id="54"/>
      <w:bookmarkEnd w:id="55"/>
      <w:bookmarkEnd w:id="56"/>
      <w:bookmarkEnd w:id="57"/>
      <w:bookmarkEnd w:id="58"/>
      <w:bookmarkEnd w:id="59"/>
      <w:bookmarkEnd w:id="60"/>
      <w:r w:rsidR="004A4A07">
        <w:rPr>
          <w:rFonts w:asciiTheme="minorHAnsi" w:hAnsiTheme="minorHAnsi" w:cstheme="minorHAnsi"/>
          <w:b/>
          <w:bCs/>
          <w:i/>
          <w:color w:val="002060"/>
          <w:sz w:val="20"/>
          <w:u w:val="single"/>
        </w:rPr>
        <w:t>m</w:t>
      </w:r>
      <w:r w:rsidR="004A4A07" w:rsidRPr="004A4A07">
        <w:rPr>
          <w:rFonts w:asciiTheme="minorHAnsi" w:hAnsiTheme="minorHAnsi" w:cstheme="minorHAnsi"/>
          <w:b/>
          <w:bCs/>
          <w:i/>
          <w:color w:val="002060"/>
          <w:sz w:val="20"/>
          <w:u w:val="single"/>
        </w:rPr>
        <w:t xml:space="preserve">odernizacja pomieszczenia warsztatu w budynku B, Pabianice, </w:t>
      </w:r>
      <w:r w:rsidR="004A4A07">
        <w:rPr>
          <w:rFonts w:asciiTheme="minorHAnsi" w:hAnsiTheme="minorHAnsi" w:cstheme="minorHAnsi"/>
          <w:b/>
          <w:bCs/>
          <w:i/>
          <w:color w:val="002060"/>
          <w:sz w:val="20"/>
          <w:u w:val="single"/>
        </w:rPr>
        <w:br/>
      </w:r>
      <w:r w:rsidR="004A4A07" w:rsidRPr="004A4A07">
        <w:rPr>
          <w:rFonts w:asciiTheme="minorHAnsi" w:hAnsiTheme="minorHAnsi" w:cstheme="minorHAnsi"/>
          <w:b/>
          <w:bCs/>
          <w:i/>
          <w:color w:val="002060"/>
          <w:sz w:val="20"/>
          <w:u w:val="single"/>
        </w:rPr>
        <w:t>ul. Piłsudskiego 19</w:t>
      </w:r>
      <w:r w:rsidR="002A218C" w:rsidRPr="002A218C">
        <w:rPr>
          <w:rFonts w:asciiTheme="minorHAnsi" w:hAnsiTheme="minorHAnsi" w:cstheme="minorHAnsi"/>
          <w:b/>
          <w:bCs/>
          <w:color w:val="002060"/>
          <w:sz w:val="20"/>
        </w:rPr>
        <w:t>.</w:t>
      </w:r>
    </w:p>
    <w:p w14:paraId="5C28AB92" w14:textId="77777777" w:rsidR="002A218C" w:rsidRDefault="005712F0" w:rsidP="002A218C">
      <w:pPr>
        <w:pStyle w:val="Akapitzlist"/>
        <w:numPr>
          <w:ilvl w:val="1"/>
          <w:numId w:val="2"/>
        </w:numPr>
        <w:spacing w:before="120" w:line="24" w:lineRule="atLeast"/>
        <w:ind w:left="567"/>
        <w:contextualSpacing w:val="0"/>
        <w:outlineLvl w:val="0"/>
        <w:rPr>
          <w:rFonts w:asciiTheme="minorHAnsi" w:hAnsiTheme="minorHAnsi" w:cstheme="minorHAnsi"/>
          <w:sz w:val="20"/>
        </w:rPr>
      </w:pPr>
      <w:r w:rsidRPr="003E780F">
        <w:rPr>
          <w:rFonts w:asciiTheme="minorHAnsi" w:hAnsiTheme="minorHAnsi" w:cstheme="minorHAnsi"/>
          <w:sz w:val="20"/>
        </w:rPr>
        <w:lastRenderedPageBreak/>
        <w:t xml:space="preserve">Zamawiający </w:t>
      </w:r>
      <w:r w:rsidR="004E17A7" w:rsidRPr="003E780F">
        <w:rPr>
          <w:rFonts w:asciiTheme="minorHAnsi" w:hAnsiTheme="minorHAnsi" w:cstheme="minorHAnsi"/>
          <w:b/>
          <w:sz w:val="20"/>
        </w:rPr>
        <w:t>nie dopuszcza</w:t>
      </w:r>
      <w:r w:rsidR="004E17A7" w:rsidRPr="003E780F">
        <w:rPr>
          <w:rFonts w:asciiTheme="minorHAnsi" w:hAnsiTheme="minorHAnsi" w:cstheme="minorHAnsi"/>
          <w:sz w:val="20"/>
        </w:rPr>
        <w:t xml:space="preserve"> składania ofert wariantowych. Zamawiający </w:t>
      </w:r>
      <w:r w:rsidR="003E780F" w:rsidRPr="003E780F">
        <w:rPr>
          <w:rFonts w:asciiTheme="minorHAnsi" w:hAnsiTheme="minorHAnsi" w:cstheme="minorHAnsi"/>
          <w:b/>
          <w:sz w:val="20"/>
        </w:rPr>
        <w:t>nie</w:t>
      </w:r>
      <w:r w:rsidR="003E780F" w:rsidRPr="003E780F">
        <w:rPr>
          <w:rFonts w:asciiTheme="minorHAnsi" w:hAnsiTheme="minorHAnsi" w:cstheme="minorHAnsi"/>
          <w:sz w:val="20"/>
        </w:rPr>
        <w:t xml:space="preserve"> </w:t>
      </w:r>
      <w:r w:rsidR="004E17A7" w:rsidRPr="003E780F">
        <w:rPr>
          <w:rFonts w:asciiTheme="minorHAnsi" w:hAnsiTheme="minorHAnsi" w:cstheme="minorHAnsi"/>
          <w:b/>
          <w:sz w:val="20"/>
        </w:rPr>
        <w:t>dopuszcza</w:t>
      </w:r>
      <w:r w:rsidR="003E780F" w:rsidRPr="003E780F">
        <w:rPr>
          <w:rFonts w:asciiTheme="minorHAnsi" w:hAnsiTheme="minorHAnsi" w:cstheme="minorHAnsi"/>
          <w:sz w:val="20"/>
        </w:rPr>
        <w:t xml:space="preserve"> składania</w:t>
      </w:r>
      <w:r w:rsidR="004E17A7" w:rsidRPr="003E780F">
        <w:rPr>
          <w:rFonts w:asciiTheme="minorHAnsi" w:hAnsiTheme="minorHAnsi" w:cstheme="minorHAnsi"/>
          <w:sz w:val="20"/>
        </w:rPr>
        <w:t xml:space="preserve"> ofert częściowych. </w:t>
      </w:r>
      <w:r w:rsidR="003E780F">
        <w:rPr>
          <w:rFonts w:asciiTheme="minorHAnsi" w:hAnsiTheme="minorHAnsi" w:cstheme="minorHAnsi"/>
          <w:sz w:val="20"/>
        </w:rPr>
        <w:t>Szczegółowy asortyment określa załącznik nr 1 do SWZ.</w:t>
      </w:r>
      <w:r w:rsidR="003F5990" w:rsidRPr="003E780F">
        <w:rPr>
          <w:rFonts w:asciiTheme="minorHAnsi" w:hAnsiTheme="minorHAnsi" w:cstheme="minorHAnsi"/>
          <w:sz w:val="20"/>
        </w:rPr>
        <w:t xml:space="preserve"> </w:t>
      </w:r>
      <w:bookmarkEnd w:id="61"/>
      <w:bookmarkEnd w:id="62"/>
    </w:p>
    <w:p w14:paraId="676A65C6" w14:textId="28369298" w:rsidR="00B27A05" w:rsidRDefault="005712F0" w:rsidP="002A218C">
      <w:pPr>
        <w:pStyle w:val="Akapitzlist"/>
        <w:numPr>
          <w:ilvl w:val="1"/>
          <w:numId w:val="2"/>
        </w:numPr>
        <w:spacing w:before="120" w:line="24" w:lineRule="atLeast"/>
        <w:ind w:left="567"/>
        <w:contextualSpacing w:val="0"/>
        <w:outlineLvl w:val="0"/>
        <w:rPr>
          <w:rFonts w:asciiTheme="minorHAnsi" w:hAnsiTheme="minorHAnsi" w:cstheme="minorHAnsi"/>
          <w:sz w:val="20"/>
        </w:rPr>
      </w:pPr>
      <w:r w:rsidRPr="002A218C">
        <w:rPr>
          <w:rFonts w:asciiTheme="minorHAnsi" w:hAnsiTheme="minorHAnsi" w:cstheme="minorHAnsi"/>
          <w:sz w:val="20"/>
        </w:rPr>
        <w:t xml:space="preserve">Pozostałe warunki </w:t>
      </w:r>
      <w:r w:rsidR="00ED0668" w:rsidRPr="002A218C">
        <w:rPr>
          <w:rFonts w:asciiTheme="minorHAnsi" w:hAnsiTheme="minorHAnsi" w:cstheme="minorHAnsi"/>
          <w:sz w:val="20"/>
        </w:rPr>
        <w:t>realizacji Zakupu</w:t>
      </w:r>
      <w:r w:rsidRPr="002A218C">
        <w:rPr>
          <w:rFonts w:asciiTheme="minorHAnsi" w:hAnsiTheme="minorHAnsi" w:cstheme="minorHAnsi"/>
          <w:sz w:val="20"/>
        </w:rPr>
        <w:t xml:space="preserve"> zostały określone w załączonym Szczegółowym Opisie Przedmiotu Zakupu, stanowiącym </w:t>
      </w:r>
      <w:r w:rsidR="00700206" w:rsidRPr="002A218C">
        <w:rPr>
          <w:rFonts w:asciiTheme="minorHAnsi" w:hAnsiTheme="minorHAnsi" w:cstheme="minorHAnsi"/>
          <w:b/>
          <w:sz w:val="20"/>
        </w:rPr>
        <w:t xml:space="preserve">Załącznik nr </w:t>
      </w:r>
      <w:r w:rsidR="001F1A05" w:rsidRPr="002A218C">
        <w:rPr>
          <w:rFonts w:asciiTheme="minorHAnsi" w:hAnsiTheme="minorHAnsi" w:cstheme="minorHAnsi"/>
          <w:b/>
          <w:sz w:val="20"/>
        </w:rPr>
        <w:t>1</w:t>
      </w:r>
      <w:r w:rsidR="00700206" w:rsidRPr="002A218C">
        <w:rPr>
          <w:rFonts w:asciiTheme="minorHAnsi" w:hAnsiTheme="minorHAnsi" w:cstheme="minorHAnsi"/>
          <w:b/>
          <w:sz w:val="20"/>
        </w:rPr>
        <w:t xml:space="preserve"> do S</w:t>
      </w:r>
      <w:r w:rsidRPr="002A218C">
        <w:rPr>
          <w:rFonts w:asciiTheme="minorHAnsi" w:hAnsiTheme="minorHAnsi" w:cstheme="minorHAnsi"/>
          <w:b/>
          <w:sz w:val="20"/>
        </w:rPr>
        <w:t>WZ</w:t>
      </w:r>
      <w:r w:rsidRPr="002A218C">
        <w:rPr>
          <w:rFonts w:asciiTheme="minorHAnsi" w:hAnsiTheme="minorHAnsi" w:cstheme="minorHAnsi"/>
          <w:sz w:val="20"/>
        </w:rPr>
        <w:t xml:space="preserve"> oraz Umowie, której </w:t>
      </w:r>
      <w:r w:rsidR="005C0327" w:rsidRPr="002A218C">
        <w:rPr>
          <w:rFonts w:asciiTheme="minorHAnsi" w:hAnsiTheme="minorHAnsi" w:cstheme="minorHAnsi"/>
          <w:sz w:val="20"/>
        </w:rPr>
        <w:t>projekt</w:t>
      </w:r>
      <w:r w:rsidRPr="002A218C">
        <w:rPr>
          <w:rFonts w:asciiTheme="minorHAnsi" w:hAnsiTheme="minorHAnsi" w:cstheme="minorHAnsi"/>
          <w:sz w:val="20"/>
        </w:rPr>
        <w:t xml:space="preserve"> stanowi </w:t>
      </w:r>
      <w:r w:rsidRPr="002A218C">
        <w:rPr>
          <w:rFonts w:asciiTheme="minorHAnsi" w:hAnsiTheme="minorHAnsi" w:cstheme="minorHAnsi"/>
          <w:b/>
          <w:sz w:val="20"/>
        </w:rPr>
        <w:t xml:space="preserve">Załącznik nr </w:t>
      </w:r>
      <w:r w:rsidR="004C116E" w:rsidRPr="002A218C">
        <w:rPr>
          <w:rFonts w:asciiTheme="minorHAnsi" w:hAnsiTheme="minorHAnsi" w:cstheme="minorHAnsi"/>
          <w:b/>
          <w:sz w:val="20"/>
        </w:rPr>
        <w:t xml:space="preserve">5 </w:t>
      </w:r>
      <w:r w:rsidR="00700206" w:rsidRPr="002A218C">
        <w:rPr>
          <w:rFonts w:asciiTheme="minorHAnsi" w:hAnsiTheme="minorHAnsi" w:cstheme="minorHAnsi"/>
          <w:b/>
          <w:sz w:val="20"/>
        </w:rPr>
        <w:t>do S</w:t>
      </w:r>
      <w:r w:rsidRPr="002A218C">
        <w:rPr>
          <w:rFonts w:asciiTheme="minorHAnsi" w:hAnsiTheme="minorHAnsi" w:cstheme="minorHAnsi"/>
          <w:b/>
          <w:sz w:val="20"/>
        </w:rPr>
        <w:t>WZ</w:t>
      </w:r>
      <w:r w:rsidRPr="002A218C">
        <w:rPr>
          <w:rFonts w:asciiTheme="minorHAnsi" w:hAnsiTheme="minorHAnsi" w:cstheme="minorHAnsi"/>
          <w:sz w:val="20"/>
        </w:rPr>
        <w:t>.</w:t>
      </w:r>
    </w:p>
    <w:p w14:paraId="5B08D138" w14:textId="4346D5E3" w:rsidR="006C01A1" w:rsidRPr="00AA1337" w:rsidRDefault="006C01A1" w:rsidP="006C01A1">
      <w:pPr>
        <w:pStyle w:val="Akapitzlist"/>
        <w:numPr>
          <w:ilvl w:val="1"/>
          <w:numId w:val="2"/>
        </w:numPr>
        <w:spacing w:before="120" w:line="24" w:lineRule="atLeast"/>
        <w:ind w:left="567" w:hanging="567"/>
        <w:outlineLvl w:val="0"/>
        <w:rPr>
          <w:rFonts w:asciiTheme="minorHAnsi" w:hAnsiTheme="minorHAnsi" w:cstheme="minorHAnsi"/>
          <w:color w:val="002060"/>
          <w:sz w:val="20"/>
        </w:rPr>
      </w:pPr>
      <w:r w:rsidRPr="00AA1337">
        <w:rPr>
          <w:rFonts w:asciiTheme="minorHAnsi" w:hAnsiTheme="minorHAnsi" w:cstheme="minorHAnsi"/>
          <w:color w:val="002060"/>
          <w:sz w:val="20"/>
        </w:rPr>
        <w:t xml:space="preserve">Zamawiający przewiduje przeprowadzenie wizji lokalnej. </w:t>
      </w:r>
      <w:r w:rsidR="009C1319" w:rsidRPr="00AA1337">
        <w:rPr>
          <w:rFonts w:asciiTheme="minorHAnsi" w:hAnsiTheme="minorHAnsi" w:cstheme="minorHAnsi"/>
          <w:color w:val="002060"/>
          <w:sz w:val="20"/>
        </w:rPr>
        <w:t xml:space="preserve">Wykonawca zobowiązany będzie do przeprowadzenie wizji lokalnej w celu zbadania przedmiotu Umowy i jego otoczenia oraz uzyskania wszelkich informacji, które mogą być konieczne do przygotowania Oferty oraz zawarcia Umowy. </w:t>
      </w:r>
      <w:r w:rsidR="009C1319" w:rsidRPr="00AA1337">
        <w:rPr>
          <w:rFonts w:asciiTheme="minorHAnsi" w:hAnsiTheme="minorHAnsi" w:cstheme="minorHAnsi"/>
          <w:color w:val="002060"/>
          <w:sz w:val="20"/>
          <w:u w:val="single"/>
        </w:rPr>
        <w:t>Udział w wizji lokalnej jest warunkie</w:t>
      </w:r>
      <w:r w:rsidR="004A39E4" w:rsidRPr="00AA1337">
        <w:rPr>
          <w:rFonts w:asciiTheme="minorHAnsi" w:hAnsiTheme="minorHAnsi" w:cstheme="minorHAnsi"/>
          <w:color w:val="002060"/>
          <w:sz w:val="20"/>
          <w:u w:val="single"/>
        </w:rPr>
        <w:t>m koniecznym do złożenia Oferty</w:t>
      </w:r>
      <w:r w:rsidRPr="00AA1337">
        <w:rPr>
          <w:rFonts w:asciiTheme="minorHAnsi" w:hAnsiTheme="minorHAnsi" w:cstheme="minorHAnsi"/>
          <w:color w:val="002060"/>
          <w:sz w:val="20"/>
          <w:u w:val="single"/>
        </w:rPr>
        <w:t>.</w:t>
      </w:r>
      <w:r w:rsidRPr="00AA1337">
        <w:rPr>
          <w:rFonts w:asciiTheme="minorHAnsi" w:hAnsiTheme="minorHAnsi" w:cstheme="minorHAnsi"/>
          <w:color w:val="002060"/>
          <w:sz w:val="20"/>
        </w:rPr>
        <w:t xml:space="preserve"> Koszty wizji lokalnej ponosi samodzielnie Wykonawca. Zamawiający zapewni przedstawicielom Wykonawcy wejście na teren, gdzie wykon</w:t>
      </w:r>
      <w:bookmarkStart w:id="63" w:name="_GoBack"/>
      <w:bookmarkEnd w:id="63"/>
      <w:r w:rsidRPr="00AA1337">
        <w:rPr>
          <w:rFonts w:asciiTheme="minorHAnsi" w:hAnsiTheme="minorHAnsi" w:cstheme="minorHAnsi"/>
          <w:color w:val="002060"/>
          <w:sz w:val="20"/>
        </w:rPr>
        <w:t xml:space="preserve">ywany ma być przedmiot Umowy, z tym, że Wykonawca ponosi wszelką odpowiedzialność w odniesieniu do takiej wizyty, w szczególności konsekwencje śmierci lub zranienia, strat lub szkód majątkowych oraz wszelkich innych strat, szkód i wydatków poniesionych jako następstwo takiej wizji. </w:t>
      </w:r>
    </w:p>
    <w:p w14:paraId="50A2A7AF" w14:textId="0510120D" w:rsidR="006C01A1" w:rsidRPr="00AA1337" w:rsidRDefault="006C01A1" w:rsidP="006C01A1">
      <w:pPr>
        <w:pStyle w:val="Akapitzlist"/>
        <w:spacing w:before="120" w:line="24" w:lineRule="atLeast"/>
        <w:ind w:left="567"/>
        <w:contextualSpacing w:val="0"/>
        <w:outlineLvl w:val="0"/>
        <w:rPr>
          <w:rFonts w:asciiTheme="minorHAnsi" w:hAnsiTheme="minorHAnsi" w:cstheme="minorHAnsi"/>
          <w:color w:val="002060"/>
          <w:sz w:val="20"/>
        </w:rPr>
      </w:pPr>
      <w:r w:rsidRPr="00AA1337">
        <w:rPr>
          <w:rFonts w:asciiTheme="minorHAnsi" w:hAnsiTheme="minorHAnsi" w:cstheme="minorHAnsi"/>
          <w:color w:val="002060"/>
          <w:sz w:val="20"/>
        </w:rPr>
        <w:t>Podczas wizji lokalnej nie będą udzielane przez przedstawicieli Zamawiającego odpowiedzi na pytania dotyczące przedmiotu Zakupu lub SWZ. Pytania takie należy kierować za pośrednictwem Systemu Zakupowego w zakładce „Pytania/Informacje” .</w:t>
      </w:r>
    </w:p>
    <w:p w14:paraId="30522560" w14:textId="699F0D53" w:rsidR="000B3117" w:rsidRPr="004B4556" w:rsidRDefault="000B3117" w:rsidP="002907F0">
      <w:pPr>
        <w:pStyle w:val="Nagwek1"/>
        <w:numPr>
          <w:ilvl w:val="0"/>
          <w:numId w:val="3"/>
        </w:numPr>
        <w:rPr>
          <w:rFonts w:cstheme="minorHAnsi"/>
          <w:sz w:val="20"/>
          <w:szCs w:val="20"/>
        </w:rPr>
      </w:pPr>
      <w:bookmarkStart w:id="64" w:name="_Toc354752372"/>
      <w:bookmarkStart w:id="65" w:name="_Toc516738788"/>
      <w:bookmarkStart w:id="66" w:name="_Toc69029865"/>
      <w:r w:rsidRPr="004B4556">
        <w:rPr>
          <w:rFonts w:cstheme="minorHAnsi"/>
          <w:sz w:val="20"/>
          <w:szCs w:val="20"/>
        </w:rPr>
        <w:t>TERMIN WYKONANIA ZAMÓWIENIA</w:t>
      </w:r>
      <w:bookmarkEnd w:id="64"/>
      <w:bookmarkEnd w:id="65"/>
      <w:bookmarkEnd w:id="66"/>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7" w:name="_Toc354752374"/>
      <w:bookmarkStart w:id="68"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2907F0">
      <w:pPr>
        <w:pStyle w:val="Nagwek1"/>
        <w:numPr>
          <w:ilvl w:val="0"/>
          <w:numId w:val="16"/>
        </w:numPr>
        <w:rPr>
          <w:rFonts w:cstheme="minorHAnsi"/>
          <w:sz w:val="20"/>
          <w:szCs w:val="20"/>
        </w:rPr>
      </w:pPr>
      <w:bookmarkStart w:id="69" w:name="_Toc69029866"/>
      <w:r w:rsidRPr="004B4556">
        <w:rPr>
          <w:rFonts w:cstheme="minorHAnsi"/>
          <w:sz w:val="20"/>
          <w:szCs w:val="20"/>
        </w:rPr>
        <w:t>WADIUM</w:t>
      </w:r>
      <w:bookmarkEnd w:id="67"/>
      <w:bookmarkEnd w:id="68"/>
      <w:bookmarkEnd w:id="69"/>
    </w:p>
    <w:p w14:paraId="1AA04C20" w14:textId="45D7D9DF" w:rsidR="006D5B39" w:rsidRPr="00745F27" w:rsidRDefault="003F5990" w:rsidP="003D2EDC">
      <w:pPr>
        <w:pStyle w:val="Akapitzlist"/>
        <w:numPr>
          <w:ilvl w:val="1"/>
          <w:numId w:val="16"/>
        </w:numPr>
        <w:spacing w:before="120" w:line="24" w:lineRule="atLeast"/>
        <w:ind w:left="567" w:hanging="567"/>
        <w:outlineLvl w:val="0"/>
        <w:rPr>
          <w:rFonts w:asciiTheme="minorHAnsi" w:hAnsiTheme="minorHAnsi" w:cstheme="minorHAnsi"/>
          <w:sz w:val="20"/>
        </w:rPr>
      </w:pPr>
      <w:bookmarkStart w:id="70" w:name="_Toc516566319"/>
      <w:bookmarkStart w:id="71" w:name="_Toc516581587"/>
      <w:bookmarkStart w:id="72" w:name="_Toc516734760"/>
      <w:bookmarkStart w:id="73" w:name="_Toc516738790"/>
      <w:r w:rsidRPr="003F5990">
        <w:rPr>
          <w:rFonts w:asciiTheme="minorHAnsi" w:hAnsiTheme="minorHAnsi" w:cstheme="minorHAnsi"/>
          <w:sz w:val="20"/>
        </w:rPr>
        <w:t xml:space="preserve">Zamawiający </w:t>
      </w:r>
      <w:r w:rsidR="003D2EDC" w:rsidRPr="0036184A">
        <w:rPr>
          <w:rFonts w:asciiTheme="minorHAnsi" w:hAnsiTheme="minorHAnsi" w:cstheme="minorHAnsi"/>
          <w:b/>
          <w:sz w:val="20"/>
        </w:rPr>
        <w:t>nie</w:t>
      </w:r>
      <w:r w:rsidR="003D2EDC">
        <w:rPr>
          <w:rFonts w:asciiTheme="minorHAnsi" w:hAnsiTheme="minorHAnsi" w:cstheme="minorHAnsi"/>
          <w:sz w:val="20"/>
        </w:rPr>
        <w:t xml:space="preserve"> </w:t>
      </w:r>
      <w:r w:rsidRPr="003F5990">
        <w:rPr>
          <w:rFonts w:asciiTheme="minorHAnsi" w:hAnsiTheme="minorHAnsi" w:cstheme="minorHAnsi"/>
          <w:b/>
          <w:sz w:val="20"/>
        </w:rPr>
        <w:t>wymaga</w:t>
      </w:r>
      <w:r w:rsidRPr="003F5990">
        <w:rPr>
          <w:rFonts w:asciiTheme="minorHAnsi" w:hAnsiTheme="minorHAnsi" w:cstheme="minorHAnsi"/>
          <w:sz w:val="20"/>
        </w:rPr>
        <w:t xml:space="preserve"> wniesienia wadium</w:t>
      </w:r>
      <w:r w:rsidR="003D2EDC">
        <w:rPr>
          <w:rFonts w:asciiTheme="minorHAnsi" w:hAnsiTheme="minorHAnsi" w:cstheme="minorHAnsi"/>
          <w:sz w:val="20"/>
        </w:rPr>
        <w:t>.</w:t>
      </w:r>
      <w:r w:rsidR="00AC3854">
        <w:rPr>
          <w:rFonts w:asciiTheme="minorHAnsi" w:hAnsiTheme="minorHAnsi" w:cstheme="minorHAnsi"/>
          <w:sz w:val="20"/>
        </w:rPr>
        <w:t xml:space="preserve"> </w:t>
      </w:r>
    </w:p>
    <w:p w14:paraId="30522577" w14:textId="3C9C8297" w:rsidR="000B3117" w:rsidRPr="004B4556" w:rsidRDefault="00DB6176" w:rsidP="002907F0">
      <w:pPr>
        <w:pStyle w:val="Nagwek1"/>
        <w:numPr>
          <w:ilvl w:val="0"/>
          <w:numId w:val="4"/>
        </w:numPr>
        <w:rPr>
          <w:rFonts w:cstheme="minorHAnsi"/>
          <w:sz w:val="20"/>
          <w:szCs w:val="20"/>
        </w:rPr>
      </w:pPr>
      <w:bookmarkStart w:id="74" w:name="_Toc354752376"/>
      <w:bookmarkStart w:id="75" w:name="_Toc516581596"/>
      <w:bookmarkStart w:id="76" w:name="_Toc516738801"/>
      <w:bookmarkStart w:id="77" w:name="_Toc69029867"/>
      <w:bookmarkEnd w:id="70"/>
      <w:bookmarkEnd w:id="71"/>
      <w:bookmarkEnd w:id="72"/>
      <w:bookmarkEnd w:id="73"/>
      <w:r>
        <w:rPr>
          <w:rFonts w:cstheme="minorHAnsi"/>
          <w:sz w:val="20"/>
          <w:szCs w:val="20"/>
        </w:rPr>
        <w:t xml:space="preserve">PRZESŁANKI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74"/>
      <w:bookmarkEnd w:id="75"/>
      <w:bookmarkEnd w:id="76"/>
      <w:bookmarkEnd w:id="77"/>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78" w:name="_Toc516734772"/>
      <w:bookmarkStart w:id="79" w:name="_Toc516738802"/>
      <w:bookmarkStart w:id="80" w:name="_Toc354752377"/>
      <w:bookmarkStart w:id="81" w:name="_Toc516566329"/>
      <w:bookmarkStart w:id="82"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78"/>
      <w:bookmarkEnd w:id="79"/>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3" w:name="_Toc516734773"/>
      <w:bookmarkStart w:id="84" w:name="_Toc516738803"/>
      <w:bookmarkStart w:id="85" w:name="_Toc354752378"/>
      <w:bookmarkStart w:id="86" w:name="_Toc516566330"/>
      <w:bookmarkStart w:id="87" w:name="_Toc516581598"/>
      <w:bookmarkEnd w:id="80"/>
      <w:bookmarkEnd w:id="81"/>
      <w:bookmarkEnd w:id="82"/>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83"/>
      <w:bookmarkEnd w:id="84"/>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8" w:name="_Toc516734774"/>
      <w:bookmarkStart w:id="89"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88"/>
      <w:bookmarkEnd w:id="89"/>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90" w:name="_Toc516566331"/>
      <w:bookmarkStart w:id="91"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90"/>
    <w:bookmarkEnd w:id="91"/>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92" w:name="_Toc354752383"/>
      <w:bookmarkStart w:id="93" w:name="_Toc516566334"/>
      <w:bookmarkStart w:id="94" w:name="_Toc516581604"/>
      <w:bookmarkStart w:id="95" w:name="_Toc516734785"/>
      <w:bookmarkStart w:id="96" w:name="_Toc516738815"/>
      <w:bookmarkEnd w:id="85"/>
      <w:bookmarkEnd w:id="86"/>
      <w:bookmarkEnd w:id="87"/>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92"/>
      <w:bookmarkEnd w:id="93"/>
      <w:bookmarkEnd w:id="94"/>
      <w:bookmarkEnd w:id="95"/>
      <w:bookmarkEnd w:id="96"/>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36D15504"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97" w:name="_Toc354752384"/>
      <w:bookmarkStart w:id="98" w:name="_Toc516566335"/>
      <w:bookmarkStart w:id="99" w:name="_Toc516581605"/>
      <w:bookmarkStart w:id="100" w:name="_Toc516734792"/>
      <w:bookmarkStart w:id="101"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36184A">
        <w:rPr>
          <w:rFonts w:asciiTheme="minorHAnsi" w:hAnsiTheme="minorHAnsi" w:cstheme="minorHAnsi"/>
          <w:sz w:val="20"/>
          <w:lang w:eastAsia="pl-PL"/>
        </w:rPr>
        <w:br/>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97"/>
      <w:bookmarkEnd w:id="98"/>
      <w:bookmarkEnd w:id="99"/>
      <w:bookmarkEnd w:id="100"/>
      <w:bookmarkEnd w:id="101"/>
    </w:p>
    <w:p w14:paraId="30522590" w14:textId="77777777" w:rsidR="000B3117" w:rsidRPr="004B4556" w:rsidRDefault="000B3117" w:rsidP="002907F0">
      <w:pPr>
        <w:pStyle w:val="Nagwek1"/>
        <w:numPr>
          <w:ilvl w:val="0"/>
          <w:numId w:val="47"/>
        </w:numPr>
        <w:rPr>
          <w:rFonts w:cstheme="minorHAnsi"/>
          <w:sz w:val="20"/>
          <w:szCs w:val="20"/>
        </w:rPr>
      </w:pPr>
      <w:bookmarkStart w:id="102" w:name="_Toc354752385"/>
      <w:bookmarkStart w:id="103" w:name="_Toc516738824"/>
      <w:bookmarkStart w:id="104" w:name="_Toc69029868"/>
      <w:r w:rsidRPr="004B4556">
        <w:rPr>
          <w:rFonts w:cstheme="minorHAnsi"/>
          <w:sz w:val="20"/>
          <w:szCs w:val="20"/>
        </w:rPr>
        <w:lastRenderedPageBreak/>
        <w:t>OPIS SPOSOBU PRZYGOTOWANIA OFERTY</w:t>
      </w:r>
      <w:bookmarkEnd w:id="102"/>
      <w:bookmarkEnd w:id="103"/>
      <w:bookmarkEnd w:id="104"/>
    </w:p>
    <w:p w14:paraId="594D4A43" w14:textId="0A13832B" w:rsidR="0027034A" w:rsidRPr="00BD6E1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05" w:name="_Toc354752410"/>
      <w:bookmarkStart w:id="106" w:name="_Toc516566348"/>
      <w:bookmarkStart w:id="107" w:name="_Toc516581618"/>
      <w:bookmarkStart w:id="108" w:name="_Toc516734803"/>
      <w:bookmarkStart w:id="109" w:name="_Toc516738833"/>
      <w:bookmarkStart w:id="110" w:name="_Toc354752386"/>
      <w:bookmarkStart w:id="111" w:name="_Toc516566337"/>
      <w:bookmarkStart w:id="112" w:name="_Toc516581607"/>
      <w:bookmarkStart w:id="113" w:name="_Toc516734795"/>
      <w:bookmarkStart w:id="114" w:name="_Toc516738825"/>
      <w:bookmarkStart w:id="115"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BD6E1B">
        <w:rPr>
          <w:rFonts w:asciiTheme="minorHAnsi" w:hAnsiTheme="minorHAnsi" w:cstheme="minorHAnsi"/>
          <w:b/>
          <w:sz w:val="20"/>
        </w:rPr>
        <w:t xml:space="preserve"> </w:t>
      </w:r>
      <w:r w:rsidR="00BD6E1B" w:rsidRPr="00BD6E1B">
        <w:rPr>
          <w:rFonts w:asciiTheme="minorHAnsi" w:hAnsiTheme="minorHAnsi" w:cstheme="minorHAnsi"/>
          <w:sz w:val="20"/>
        </w:rPr>
        <w:t>Oferta w Systemie Zakupowym musi być złożona z konta Wykonawcy, który składa Ofertę, na wzorach stanowiących Załączniki do SWZ.</w:t>
      </w:r>
    </w:p>
    <w:p w14:paraId="0526D565" w14:textId="35D2D49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tj. samodzielnie lub samodzielnie i wspólnie z innymi Wykonawcami, wszystkie złożone przez niego Oferty zostaną odrzucone. </w:t>
      </w:r>
    </w:p>
    <w:p w14:paraId="0F90B1AE" w14:textId="0C959257"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74E27E55"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Składając ofertę za pośrednictwem Systemu Zakupowego Wykonawca zobowiązany jest wypełnić </w:t>
      </w:r>
      <w:r w:rsidR="0036184A">
        <w:rPr>
          <w:rFonts w:asciiTheme="minorHAnsi" w:hAnsiTheme="minorHAnsi" w:cstheme="minorHAnsi"/>
          <w:sz w:val="20"/>
        </w:rPr>
        <w:br/>
      </w:r>
      <w:r w:rsidRPr="004B4556">
        <w:rPr>
          <w:rFonts w:asciiTheme="minorHAnsi" w:hAnsiTheme="minorHAnsi" w:cstheme="minorHAnsi"/>
          <w:sz w:val="20"/>
        </w:rPr>
        <w:t>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w:t>
      </w:r>
      <w:r w:rsidR="0036184A">
        <w:rPr>
          <w:rFonts w:asciiTheme="minorHAnsi" w:hAnsiTheme="minorHAnsi" w:cstheme="minorHAnsi"/>
          <w:sz w:val="20"/>
        </w:rPr>
        <w:br/>
      </w:r>
      <w:r w:rsidR="00502D83">
        <w:rPr>
          <w:rFonts w:asciiTheme="minorHAnsi" w:hAnsiTheme="minorHAnsi" w:cstheme="minorHAnsi"/>
          <w:sz w:val="20"/>
        </w:rPr>
        <w:t>i brutto).</w:t>
      </w:r>
    </w:p>
    <w:p w14:paraId="3D288633" w14:textId="4592994D" w:rsidR="0068060C" w:rsidRPr="004C116E" w:rsidRDefault="0027034A" w:rsidP="004C116E">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657DD6">
        <w:rPr>
          <w:rFonts w:asciiTheme="minorHAnsi" w:hAnsiTheme="minorHAnsi" w:cstheme="minorHAnsi"/>
          <w:iCs/>
          <w:sz w:val="20"/>
        </w:rPr>
        <w:t xml:space="preserve"> </w:t>
      </w:r>
      <w:r w:rsidR="00657DD6" w:rsidRPr="00657DD6">
        <w:rPr>
          <w:rFonts w:asciiTheme="minorHAnsi" w:hAnsiTheme="minorHAnsi" w:cstheme="minorHAnsi"/>
          <w:iCs/>
          <w:sz w:val="20"/>
        </w:rPr>
        <w:t>Wypełnienie wyłącznie formularza systemowego Systemu Zakupowego nie stanowi skutecznego złożenia oferty. Wymaga się złożenia oferty zgodnie z pkt.6.3. SWZ.</w:t>
      </w:r>
    </w:p>
    <w:p w14:paraId="35D7FFA6" w14:textId="37546EB9"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16" w:name="_Toc8212164"/>
      <w:bookmarkEnd w:id="105"/>
      <w:bookmarkEnd w:id="106"/>
      <w:bookmarkEnd w:id="107"/>
      <w:bookmarkEnd w:id="108"/>
      <w:bookmarkEnd w:id="109"/>
    </w:p>
    <w:p w14:paraId="3A774F82" w14:textId="2D4B1575"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17" w:name="_Toc8212165"/>
      <w:bookmarkEnd w:id="116"/>
      <w:r w:rsidRPr="004B4556">
        <w:rPr>
          <w:rFonts w:asciiTheme="minorHAnsi" w:hAnsiTheme="minorHAnsi" w:cstheme="minorHAnsi"/>
          <w:sz w:val="20"/>
        </w:rPr>
        <w:t>Wykonawca ma prawo zastrzec poufność informacji stanowiących tajemnicę handlową jego przedsiębiorstwa. Informacj</w:t>
      </w:r>
      <w:r w:rsidR="0029506E">
        <w:rPr>
          <w:rFonts w:asciiTheme="minorHAnsi" w:hAnsiTheme="minorHAnsi" w:cstheme="minorHAnsi"/>
          <w:sz w:val="20"/>
        </w:rPr>
        <w:t xml:space="preserve">e przeznaczone tylko do użytku </w:t>
      </w:r>
      <w:r w:rsidRPr="004B4556">
        <w:rPr>
          <w:rFonts w:asciiTheme="minorHAnsi" w:hAnsiTheme="minorHAnsi" w:cstheme="minorHAnsi"/>
          <w:sz w:val="20"/>
        </w:rPr>
        <w:t xml:space="preserve">Zamawiającego, powinny zostać złożone </w:t>
      </w:r>
      <w:r w:rsidR="0036184A">
        <w:rPr>
          <w:rFonts w:asciiTheme="minorHAnsi" w:hAnsiTheme="minorHAnsi" w:cstheme="minorHAnsi"/>
          <w:sz w:val="20"/>
        </w:rPr>
        <w:br/>
      </w:r>
      <w:r w:rsidRPr="004B4556">
        <w:rPr>
          <w:rFonts w:asciiTheme="minorHAnsi" w:hAnsiTheme="minorHAnsi" w:cstheme="minorHAnsi"/>
          <w:sz w:val="20"/>
        </w:rPr>
        <w:t xml:space="preserve">w osobnym pliku, w Sekcji Systemu Zakupowego „Dokumenty” w katalogu „Dokument niejawny (tajemnica przedsiębiorstwa)”, zgodnie z postanowieniami </w:t>
      </w:r>
      <w:r w:rsidR="000A4F57" w:rsidRPr="000A4F57">
        <w:rPr>
          <w:rFonts w:asciiTheme="minorHAnsi" w:hAnsiTheme="minorHAnsi" w:cstheme="minorHAnsi"/>
          <w:sz w:val="20"/>
        </w:rPr>
        <w:t xml:space="preserve">opisanymi w </w:t>
      </w:r>
      <w:r w:rsidR="00695916">
        <w:rPr>
          <w:rFonts w:asciiTheme="minorHAnsi" w:hAnsiTheme="minorHAnsi" w:cstheme="minorHAnsi"/>
          <w:sz w:val="20"/>
        </w:rPr>
        <w:t xml:space="preserve">pkt. 4.3.4 </w:t>
      </w:r>
      <w:r w:rsidR="000A4F57" w:rsidRPr="000A4F57">
        <w:rPr>
          <w:rFonts w:asciiTheme="minorHAnsi" w:hAnsiTheme="minorHAnsi" w:cstheme="minorHAnsi"/>
          <w:sz w:val="20"/>
        </w:rPr>
        <w:t>„</w:t>
      </w:r>
      <w:r w:rsidR="00B97DFA">
        <w:rPr>
          <w:rFonts w:asciiTheme="minorHAnsi" w:hAnsiTheme="minorHAnsi" w:cstheme="minorHAnsi"/>
          <w:iCs/>
          <w:sz w:val="20"/>
        </w:rPr>
        <w:t>Szczegółowej instrukcji</w:t>
      </w:r>
      <w:r w:rsidR="000A4F57" w:rsidRPr="000A4F57">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r w:rsidR="0005057E" w:rsidRPr="0005057E">
        <w:rPr>
          <w:rFonts w:asciiTheme="minorHAnsi" w:hAnsiTheme="minorHAnsi"/>
        </w:rPr>
        <w:t xml:space="preserve"> </w:t>
      </w:r>
      <w:r w:rsidR="0005057E" w:rsidRPr="0005057E">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18" w:name="_Toc8212166"/>
      <w:bookmarkEnd w:id="117"/>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2EDCB7D3"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314EA8E1"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Wycofanie oferty odbywa się w sposób opisany w pkt </w:t>
      </w:r>
      <w:r w:rsidR="001B20EB">
        <w:rPr>
          <w:rFonts w:asciiTheme="minorHAnsi" w:hAnsiTheme="minorHAnsi" w:cstheme="minorHAnsi"/>
          <w:sz w:val="20"/>
        </w:rPr>
        <w:t>5</w:t>
      </w:r>
      <w:r w:rsidR="00083F05">
        <w:rPr>
          <w:rFonts w:asciiTheme="minorHAnsi" w:hAnsiTheme="minorHAnsi" w:cstheme="minorHAnsi"/>
          <w:sz w:val="20"/>
        </w:rPr>
        <w:t xml:space="preserve">.9 </w:t>
      </w:r>
      <w:r w:rsidR="001B20EB" w:rsidRPr="001B20EB">
        <w:rPr>
          <w:rFonts w:asciiTheme="minorHAnsi" w:hAnsiTheme="minorHAnsi" w:cstheme="minorHAnsi"/>
          <w:sz w:val="20"/>
        </w:rPr>
        <w:t>„</w:t>
      </w:r>
      <w:r w:rsidR="001B20EB" w:rsidRPr="001B20EB">
        <w:rPr>
          <w:rFonts w:asciiTheme="minorHAnsi" w:hAnsiTheme="minorHAnsi" w:cstheme="minorHAnsi"/>
          <w:iCs/>
          <w:sz w:val="20"/>
        </w:rPr>
        <w:t>Szczegółow</w:t>
      </w:r>
      <w:r w:rsidR="00E22E8C">
        <w:rPr>
          <w:rFonts w:asciiTheme="minorHAnsi" w:hAnsiTheme="minorHAnsi" w:cstheme="minorHAnsi"/>
          <w:iCs/>
          <w:sz w:val="20"/>
        </w:rPr>
        <w:t>ej instrukcji</w:t>
      </w:r>
      <w:r w:rsidR="001B20EB" w:rsidRPr="001B20EB">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bookmarkEnd w:id="118"/>
    </w:p>
    <w:p w14:paraId="305225AE" w14:textId="2FCC652F" w:rsidR="005E71EB" w:rsidRPr="004B4556" w:rsidRDefault="005E71EB" w:rsidP="002907F0">
      <w:pPr>
        <w:pStyle w:val="Nagwek1"/>
        <w:numPr>
          <w:ilvl w:val="0"/>
          <w:numId w:val="6"/>
        </w:numPr>
        <w:rPr>
          <w:rFonts w:cstheme="minorHAnsi"/>
          <w:sz w:val="20"/>
          <w:szCs w:val="20"/>
        </w:rPr>
      </w:pPr>
      <w:bookmarkStart w:id="119" w:name="_Toc354752429"/>
      <w:bookmarkStart w:id="120" w:name="_Toc516738853"/>
      <w:bookmarkStart w:id="121" w:name="_Toc69029869"/>
      <w:bookmarkEnd w:id="110"/>
      <w:bookmarkEnd w:id="111"/>
      <w:bookmarkEnd w:id="112"/>
      <w:bookmarkEnd w:id="113"/>
      <w:bookmarkEnd w:id="114"/>
      <w:bookmarkEnd w:id="115"/>
      <w:r w:rsidRPr="004B4556">
        <w:rPr>
          <w:rFonts w:cstheme="minorHAnsi"/>
          <w:sz w:val="20"/>
          <w:szCs w:val="20"/>
        </w:rPr>
        <w:t xml:space="preserve">WYJAŚNIENIA I MODYFIKACJA </w:t>
      </w:r>
      <w:bookmarkEnd w:id="119"/>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20"/>
      <w:bookmarkEnd w:id="121"/>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22" w:name="_Toc354752430"/>
      <w:bookmarkStart w:id="123" w:name="_Toc516566369"/>
      <w:bookmarkStart w:id="124" w:name="_Toc516581639"/>
      <w:bookmarkStart w:id="125" w:name="_Toc516734824"/>
      <w:bookmarkStart w:id="126"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22"/>
      <w:bookmarkEnd w:id="123"/>
      <w:bookmarkEnd w:id="124"/>
      <w:bookmarkEnd w:id="125"/>
      <w:bookmarkEnd w:id="126"/>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7" w:name="_Toc516581640"/>
      <w:bookmarkStart w:id="128" w:name="_Toc516734825"/>
      <w:bookmarkStart w:id="129"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 xml:space="preserve">odpowiedzi przekazywana jest do wszystkich Wykonawców bez ujawniania źródła zapytania. Zamawiający może opublikować treść odpowiedzi za pośrednictwem Systemu Zakupowego </w:t>
      </w:r>
      <w:r w:rsidRPr="004B4556">
        <w:rPr>
          <w:rFonts w:asciiTheme="minorHAnsi" w:hAnsiTheme="minorHAnsi" w:cstheme="minorHAnsi"/>
          <w:sz w:val="20"/>
        </w:rPr>
        <w:lastRenderedPageBreak/>
        <w:t>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27"/>
      <w:bookmarkEnd w:id="128"/>
      <w:bookmarkEnd w:id="129"/>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30" w:name="_Toc354752432"/>
      <w:bookmarkStart w:id="131" w:name="_Toc516566371"/>
      <w:bookmarkStart w:id="132" w:name="_Toc516581641"/>
      <w:bookmarkStart w:id="133" w:name="_Toc516734826"/>
      <w:bookmarkStart w:id="134"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30"/>
      <w:bookmarkEnd w:id="131"/>
      <w:bookmarkEnd w:id="132"/>
      <w:bookmarkEnd w:id="133"/>
      <w:bookmarkEnd w:id="134"/>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35" w:name="_Toc354752433"/>
      <w:bookmarkStart w:id="136" w:name="_Toc516566372"/>
      <w:bookmarkStart w:id="137" w:name="_Toc516581642"/>
      <w:bookmarkStart w:id="138" w:name="_Toc516734827"/>
      <w:bookmarkStart w:id="139"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35"/>
      <w:bookmarkEnd w:id="136"/>
      <w:bookmarkEnd w:id="137"/>
      <w:bookmarkEnd w:id="138"/>
      <w:bookmarkEnd w:id="139"/>
    </w:p>
    <w:p w14:paraId="305225B3" w14:textId="77777777" w:rsidR="000B3117" w:rsidRPr="004B4556" w:rsidRDefault="000B3117" w:rsidP="002907F0">
      <w:pPr>
        <w:pStyle w:val="Nagwek1"/>
        <w:numPr>
          <w:ilvl w:val="0"/>
          <w:numId w:val="7"/>
        </w:numPr>
        <w:rPr>
          <w:rFonts w:cstheme="minorHAnsi"/>
          <w:sz w:val="20"/>
          <w:szCs w:val="20"/>
        </w:rPr>
      </w:pPr>
      <w:bookmarkStart w:id="140" w:name="_Toc354752434"/>
      <w:bookmarkStart w:id="141" w:name="_Toc516738858"/>
      <w:bookmarkStart w:id="142" w:name="_Toc69029870"/>
      <w:r w:rsidRPr="004B4556">
        <w:rPr>
          <w:rFonts w:cstheme="minorHAnsi"/>
          <w:sz w:val="20"/>
          <w:szCs w:val="20"/>
        </w:rPr>
        <w:t>OPIS SPOSOBU OBLICZANIA CENY</w:t>
      </w:r>
      <w:bookmarkEnd w:id="140"/>
      <w:bookmarkEnd w:id="141"/>
      <w:bookmarkEnd w:id="142"/>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43"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34A08676"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w:t>
      </w:r>
      <w:r w:rsidR="00CF280A">
        <w:rPr>
          <w:rFonts w:asciiTheme="minorHAnsi" w:hAnsiTheme="minorHAnsi" w:cstheme="minorHAnsi"/>
          <w:sz w:val="20"/>
        </w:rPr>
        <w:br/>
      </w:r>
      <w:r w:rsidR="00C74010" w:rsidRPr="00C74010">
        <w:rPr>
          <w:rFonts w:asciiTheme="minorHAnsi" w:hAnsiTheme="minorHAnsi" w:cstheme="minorHAnsi"/>
          <w:sz w:val="20"/>
        </w:rPr>
        <w:t xml:space="preserve">i </w:t>
      </w:r>
      <w:r w:rsidR="00B43F40" w:rsidRPr="004B4556">
        <w:rPr>
          <w:rFonts w:asciiTheme="minorHAnsi" w:hAnsiTheme="minorHAnsi" w:cstheme="minorHAnsi"/>
          <w:sz w:val="20"/>
        </w:rPr>
        <w:t xml:space="preserve">świadczenia Wykonawcy konieczne do prawidłowego, pełnego, funkcjonalnego, terminowego wykonania przedmiotu Zakupu nawet, gdy obowiązek wykonania świadczenia nie wynika wprost </w:t>
      </w:r>
      <w:r w:rsidR="00CF280A">
        <w:rPr>
          <w:rFonts w:asciiTheme="minorHAnsi" w:hAnsiTheme="minorHAnsi" w:cstheme="minorHAnsi"/>
          <w:sz w:val="20"/>
        </w:rPr>
        <w:br/>
      </w:r>
      <w:r w:rsidR="00B43F40" w:rsidRPr="004B4556">
        <w:rPr>
          <w:rFonts w:asciiTheme="minorHAnsi" w:hAnsiTheme="minorHAnsi" w:cstheme="minorHAnsi"/>
          <w:sz w:val="20"/>
        </w:rPr>
        <w:t>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1AE86647"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057ED6">
        <w:rPr>
          <w:rFonts w:asciiTheme="minorHAnsi" w:hAnsiTheme="minorHAnsi" w:cstheme="minorHAnsi"/>
          <w:b/>
          <w:sz w:val="20"/>
        </w:rPr>
        <w:t xml:space="preserve">5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do SWZ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 xml:space="preserve">do SWZ.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57059510" w14:textId="2B3E6ABA" w:rsidR="001B63BB" w:rsidRPr="001B63BB" w:rsidRDefault="001B63BB" w:rsidP="001B63BB">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sidRPr="004141C8">
        <w:rPr>
          <w:rFonts w:asciiTheme="minorHAnsi" w:hAnsiTheme="minorHAnsi" w:cstheme="minorHAnsi"/>
          <w:sz w:val="20"/>
        </w:rPr>
        <w:t xml:space="preserve">Jeżeli została złożona </w:t>
      </w:r>
      <w:r w:rsidR="004E4BAC">
        <w:rPr>
          <w:rFonts w:asciiTheme="minorHAnsi" w:hAnsiTheme="minorHAnsi" w:cstheme="minorHAnsi"/>
          <w:sz w:val="20"/>
        </w:rPr>
        <w:t>O</w:t>
      </w:r>
      <w:r w:rsidRPr="004141C8">
        <w:rPr>
          <w:rFonts w:asciiTheme="minorHAnsi" w:hAnsiTheme="minorHAnsi" w:cstheme="minorHAnsi"/>
          <w:sz w:val="20"/>
        </w:rPr>
        <w:t>ferta, której wy</w:t>
      </w:r>
      <w:r>
        <w:rPr>
          <w:rFonts w:asciiTheme="minorHAnsi" w:hAnsiTheme="minorHAnsi" w:cstheme="minorHAnsi"/>
          <w:sz w:val="20"/>
        </w:rPr>
        <w:t>bór prowadziłby do powstania u Z</w:t>
      </w:r>
      <w:r w:rsidRPr="004141C8">
        <w:rPr>
          <w:rFonts w:asciiTheme="minorHAnsi" w:hAnsiTheme="minorHAnsi" w:cstheme="minorHAnsi"/>
          <w:sz w:val="20"/>
        </w:rPr>
        <w:t xml:space="preserve">amawiającego obowiązku podatkowego zgodnie z ustawą z dnia 11 marca 2004 r. o podatku od towarów i usług (Dz. U. z 2018 r. poz. 2174, z </w:t>
      </w:r>
      <w:proofErr w:type="spellStart"/>
      <w:r w:rsidRPr="004141C8">
        <w:rPr>
          <w:rFonts w:asciiTheme="minorHAnsi" w:hAnsiTheme="minorHAnsi" w:cstheme="minorHAnsi"/>
          <w:sz w:val="20"/>
        </w:rPr>
        <w:t>późn</w:t>
      </w:r>
      <w:proofErr w:type="spellEnd"/>
      <w:r w:rsidRPr="004141C8">
        <w:rPr>
          <w:rFonts w:asciiTheme="minorHAnsi" w:hAnsiTheme="minorHAnsi" w:cstheme="minorHAnsi"/>
          <w:sz w:val="20"/>
        </w:rPr>
        <w:t>. zm.15), dla celów zastosow</w:t>
      </w:r>
      <w:r>
        <w:rPr>
          <w:rFonts w:asciiTheme="minorHAnsi" w:hAnsiTheme="minorHAnsi" w:cstheme="minorHAnsi"/>
          <w:sz w:val="20"/>
        </w:rPr>
        <w:t>ania kryterium ceny lub kosztu Z</w:t>
      </w:r>
      <w:r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44" w:name="_Toc354752445"/>
      <w:bookmarkStart w:id="145" w:name="_Toc516738859"/>
      <w:bookmarkStart w:id="146" w:name="_Toc69029871"/>
      <w:bookmarkEnd w:id="143"/>
      <w:r w:rsidRPr="004B4556">
        <w:rPr>
          <w:rFonts w:cstheme="minorHAnsi"/>
          <w:sz w:val="20"/>
          <w:szCs w:val="20"/>
        </w:rPr>
        <w:t>SPOSÓB POROZUMIEWANIA SIĘ Z WYKONAWCAMI</w:t>
      </w:r>
      <w:bookmarkEnd w:id="144"/>
      <w:bookmarkEnd w:id="145"/>
      <w:bookmarkEnd w:id="146"/>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47" w:name="_Toc354752446"/>
      <w:bookmarkStart w:id="148" w:name="_Toc516566375"/>
      <w:bookmarkStart w:id="149" w:name="_Toc516581645"/>
      <w:bookmarkStart w:id="150" w:name="_Toc516734830"/>
      <w:bookmarkStart w:id="151" w:name="_Toc516738860"/>
      <w:r w:rsidRPr="00BA3B10">
        <w:rPr>
          <w:rFonts w:asciiTheme="minorHAnsi" w:hAnsiTheme="minorHAnsi" w:cstheme="minorHAnsi"/>
          <w:sz w:val="20"/>
        </w:rPr>
        <w:t>W niniejszym postępowaniu korespondencja przekazywana będzie:</w:t>
      </w:r>
      <w:bookmarkEnd w:id="147"/>
      <w:bookmarkEnd w:id="148"/>
      <w:bookmarkEnd w:id="149"/>
      <w:bookmarkEnd w:id="150"/>
      <w:bookmarkEnd w:id="151"/>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52" w:name="_Toc354752447"/>
      <w:bookmarkStart w:id="153" w:name="_Toc516566376"/>
      <w:bookmarkStart w:id="154" w:name="_Toc516581646"/>
      <w:bookmarkStart w:id="155" w:name="_Toc516734831"/>
      <w:bookmarkStart w:id="156"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20"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57" w:name="_Toc354752448"/>
      <w:bookmarkEnd w:id="152"/>
      <w:bookmarkEnd w:id="153"/>
      <w:bookmarkEnd w:id="154"/>
      <w:bookmarkEnd w:id="155"/>
      <w:bookmarkEnd w:id="156"/>
    </w:p>
    <w:p w14:paraId="305225BD" w14:textId="1E7CA008"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58" w:name="_Toc516566377"/>
      <w:bookmarkStart w:id="159" w:name="_Toc516581647"/>
      <w:bookmarkStart w:id="160" w:name="_Toc516734832"/>
      <w:bookmarkStart w:id="161"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57"/>
      <w:bookmarkEnd w:id="158"/>
      <w:bookmarkEnd w:id="159"/>
      <w:bookmarkEnd w:id="160"/>
      <w:bookmarkEnd w:id="161"/>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0C345A">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62" w:name="_Toc354752462"/>
      <w:bookmarkStart w:id="163" w:name="_Toc516566388"/>
      <w:bookmarkStart w:id="164" w:name="_Toc516581658"/>
      <w:bookmarkStart w:id="165" w:name="_Toc516734843"/>
      <w:bookmarkStart w:id="166" w:name="_Toc516738873"/>
      <w:bookmarkStart w:id="167" w:name="_Toc516566391"/>
      <w:bookmarkStart w:id="168" w:name="_Toc516581661"/>
      <w:bookmarkStart w:id="169" w:name="_Toc516734846"/>
      <w:bookmarkStart w:id="170" w:name="_Toc516738876"/>
      <w:r w:rsidRPr="00BA3B10">
        <w:rPr>
          <w:rFonts w:asciiTheme="minorHAnsi" w:hAnsiTheme="minorHAnsi" w:cstheme="minorHAnsi"/>
          <w:sz w:val="20"/>
        </w:rPr>
        <w:t>Osobą uprawnioną do porozumiewania się z Wykonawcami jest:</w:t>
      </w:r>
      <w:bookmarkEnd w:id="162"/>
      <w:bookmarkEnd w:id="163"/>
      <w:bookmarkEnd w:id="164"/>
      <w:bookmarkEnd w:id="165"/>
      <w:bookmarkEnd w:id="166"/>
    </w:p>
    <w:p w14:paraId="553E98CD" w14:textId="1EFAD1C1" w:rsidR="00CF280A" w:rsidRPr="00CF280A" w:rsidRDefault="00CF280A" w:rsidP="008769D3">
      <w:pPr>
        <w:pStyle w:val="Akapitzlist"/>
        <w:numPr>
          <w:ilvl w:val="2"/>
          <w:numId w:val="8"/>
        </w:numPr>
        <w:spacing w:before="120" w:line="24" w:lineRule="atLeast"/>
        <w:ind w:left="1276"/>
        <w:jc w:val="left"/>
        <w:outlineLvl w:val="0"/>
        <w:rPr>
          <w:rFonts w:asciiTheme="minorHAnsi" w:hAnsiTheme="minorHAnsi" w:cstheme="minorHAnsi"/>
          <w:sz w:val="20"/>
        </w:rPr>
      </w:pPr>
      <w:bookmarkStart w:id="171" w:name="_Toc516566390"/>
      <w:bookmarkStart w:id="172" w:name="_Toc516581660"/>
      <w:bookmarkStart w:id="173" w:name="_Toc516734845"/>
      <w:bookmarkStart w:id="174" w:name="_Toc516738875"/>
      <w:r>
        <w:rPr>
          <w:rFonts w:asciiTheme="minorHAnsi" w:hAnsiTheme="minorHAnsi" w:cstheme="minorHAnsi"/>
          <w:b/>
          <w:sz w:val="20"/>
        </w:rPr>
        <w:t>Klaudia Jarosz</w:t>
      </w:r>
      <w:r w:rsidR="00096BF3" w:rsidRPr="00A21585">
        <w:rPr>
          <w:rFonts w:asciiTheme="minorHAnsi" w:hAnsiTheme="minorHAnsi" w:cstheme="minorHAnsi"/>
          <w:b/>
          <w:sz w:val="20"/>
        </w:rPr>
        <w:t>, Wydział Zamówień Oddziału Łódź PGE Dyst</w:t>
      </w:r>
      <w:r w:rsidR="006D5B39">
        <w:rPr>
          <w:rFonts w:asciiTheme="minorHAnsi" w:hAnsiTheme="minorHAnsi" w:cstheme="minorHAnsi"/>
          <w:b/>
          <w:sz w:val="20"/>
        </w:rPr>
        <w:t xml:space="preserve">rybucja S.A., </w:t>
      </w:r>
      <w:r w:rsidR="000B09CE">
        <w:rPr>
          <w:rFonts w:asciiTheme="minorHAnsi" w:hAnsiTheme="minorHAnsi" w:cstheme="minorHAnsi"/>
          <w:b/>
          <w:sz w:val="20"/>
        </w:rPr>
        <w:t>tel.: 42 675 15 59</w:t>
      </w:r>
      <w:r>
        <w:rPr>
          <w:rFonts w:asciiTheme="minorHAnsi" w:hAnsiTheme="minorHAnsi" w:cstheme="minorHAnsi"/>
          <w:b/>
          <w:sz w:val="20"/>
        </w:rPr>
        <w:br/>
      </w:r>
      <w:r w:rsidR="00096BF3" w:rsidRPr="00A21585">
        <w:rPr>
          <w:rFonts w:asciiTheme="minorHAnsi" w:hAnsiTheme="minorHAnsi" w:cstheme="minorHAnsi"/>
          <w:b/>
          <w:sz w:val="20"/>
        </w:rPr>
        <w:t>(w godz. 8:00-14:00), e-mail:</w:t>
      </w:r>
      <w:r w:rsidR="001A4F4C" w:rsidRPr="001A4F4C">
        <w:t xml:space="preserve"> </w:t>
      </w:r>
      <w:hyperlink r:id="rId21" w:history="1">
        <w:r w:rsidRPr="00C548C4">
          <w:rPr>
            <w:rStyle w:val="Hipercze"/>
            <w:rFonts w:asciiTheme="minorHAnsi" w:hAnsiTheme="minorHAnsi" w:cstheme="minorHAnsi"/>
            <w:b/>
            <w:sz w:val="20"/>
          </w:rPr>
          <w:t>Klaudia.Jarosz@pgedystrybucja.pl</w:t>
        </w:r>
      </w:hyperlink>
      <w:r w:rsidR="001A4F4C">
        <w:rPr>
          <w:rFonts w:asciiTheme="minorHAnsi" w:hAnsiTheme="minorHAnsi" w:cstheme="minorHAnsi"/>
          <w:b/>
          <w:sz w:val="20"/>
        </w:rPr>
        <w:t xml:space="preserve"> </w:t>
      </w:r>
      <w:r w:rsidR="00096BF3" w:rsidRPr="00A21585">
        <w:rPr>
          <w:rFonts w:asciiTheme="minorHAnsi" w:hAnsiTheme="minorHAnsi" w:cstheme="minorHAnsi"/>
          <w:b/>
          <w:sz w:val="20"/>
        </w:rPr>
        <w:t xml:space="preserve"> </w:t>
      </w:r>
      <w:r>
        <w:rPr>
          <w:rFonts w:asciiTheme="minorHAnsi" w:hAnsiTheme="minorHAnsi" w:cstheme="minorHAnsi"/>
          <w:b/>
          <w:sz w:val="20"/>
        </w:rPr>
        <w:t xml:space="preserve"> </w:t>
      </w:r>
    </w:p>
    <w:p w14:paraId="277ADEE0" w14:textId="741C54D4" w:rsidR="005712F0" w:rsidRPr="00BA3B10" w:rsidRDefault="00096BF3" w:rsidP="00CF280A">
      <w:pPr>
        <w:pStyle w:val="Akapitzlist"/>
        <w:spacing w:before="120" w:line="24" w:lineRule="atLeast"/>
        <w:ind w:left="1276"/>
        <w:outlineLvl w:val="0"/>
        <w:rPr>
          <w:rFonts w:asciiTheme="minorHAnsi" w:hAnsiTheme="minorHAnsi" w:cstheme="minorHAnsi"/>
          <w:sz w:val="20"/>
        </w:rPr>
      </w:pPr>
      <w:r w:rsidRPr="00A21585">
        <w:rPr>
          <w:rFonts w:asciiTheme="minorHAnsi" w:hAnsiTheme="minorHAnsi" w:cstheme="minorHAnsi"/>
          <w:b/>
          <w:sz w:val="20"/>
        </w:rPr>
        <w:lastRenderedPageBreak/>
        <w:t xml:space="preserve">dodatkowo: </w:t>
      </w:r>
      <w:r w:rsidR="00DA4E72">
        <w:rPr>
          <w:rFonts w:asciiTheme="minorHAnsi" w:hAnsiTheme="minorHAnsi" w:cstheme="minorHAnsi"/>
          <w:b/>
          <w:color w:val="0000FF" w:themeColor="hyperlink"/>
          <w:sz w:val="20"/>
          <w:u w:val="single"/>
        </w:rPr>
        <w:t>Dariusz.Klimacki</w:t>
      </w:r>
      <w:r w:rsidR="00CF280A" w:rsidRPr="00CF280A">
        <w:rPr>
          <w:rFonts w:asciiTheme="minorHAnsi" w:hAnsiTheme="minorHAnsi" w:cstheme="minorHAnsi"/>
          <w:b/>
          <w:color w:val="0000FF" w:themeColor="hyperlink"/>
          <w:sz w:val="20"/>
          <w:u w:val="single"/>
        </w:rPr>
        <w:t>@pgedystrybucja.pl</w:t>
      </w:r>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171"/>
      <w:bookmarkEnd w:id="172"/>
      <w:bookmarkEnd w:id="173"/>
      <w:bookmarkEnd w:id="174"/>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67"/>
      <w:bookmarkEnd w:id="168"/>
      <w:bookmarkEnd w:id="169"/>
      <w:bookmarkEnd w:id="170"/>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175" w:name="_Toc354752465"/>
      <w:bookmarkStart w:id="176" w:name="_Toc516738877"/>
      <w:bookmarkStart w:id="177" w:name="_Toc69029872"/>
      <w:r w:rsidRPr="004B4556">
        <w:rPr>
          <w:rFonts w:cstheme="minorHAnsi"/>
          <w:sz w:val="20"/>
          <w:szCs w:val="20"/>
        </w:rPr>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175"/>
      <w:bookmarkEnd w:id="176"/>
      <w:bookmarkEnd w:id="177"/>
    </w:p>
    <w:p w14:paraId="1D6FEC87" w14:textId="0AE7AFD1"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178" w:name="_Toc354752466"/>
      <w:bookmarkStart w:id="179" w:name="_Toc516566393"/>
      <w:bookmarkStart w:id="180" w:name="_Toc516581663"/>
      <w:bookmarkStart w:id="181" w:name="_Toc516734848"/>
      <w:bookmarkStart w:id="182" w:name="_Toc516738878"/>
      <w:r w:rsidRPr="004B4556">
        <w:rPr>
          <w:rFonts w:asciiTheme="minorHAnsi" w:hAnsiTheme="minorHAnsi" w:cstheme="minorHAnsi"/>
          <w:sz w:val="20"/>
        </w:rPr>
        <w:t xml:space="preserve">Ofertę wraz z wymaganymi dokumentami należy złożyć za pośrednictwem Systemu Zakupowego dostępnego pod adresem: </w:t>
      </w:r>
      <w:hyperlink r:id="rId22" w:history="1">
        <w:r w:rsidR="00CD14E1" w:rsidRPr="00854829">
          <w:rPr>
            <w:rStyle w:val="Hipercze"/>
            <w:rFonts w:asciiTheme="minorHAnsi" w:hAnsiTheme="minorHAnsi" w:cstheme="minorHAnsi"/>
            <w:sz w:val="20"/>
          </w:rPr>
          <w:t>https://swpp2.gkpge.pl</w:t>
        </w:r>
      </w:hyperlink>
      <w:r w:rsidR="00CD14E1">
        <w:rPr>
          <w:rFonts w:asciiTheme="minorHAnsi" w:hAnsiTheme="minorHAnsi" w:cstheme="minorHAnsi"/>
          <w:sz w:val="20"/>
        </w:rPr>
        <w:t xml:space="preserve"> </w:t>
      </w:r>
    </w:p>
    <w:p w14:paraId="69D1C6C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2FC3313C" w14:textId="12919D3E" w:rsidR="0015504B" w:rsidRPr="0097185B"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97185B">
        <w:rPr>
          <w:rFonts w:asciiTheme="minorHAnsi" w:hAnsiTheme="minorHAnsi" w:cstheme="minorHAnsi"/>
          <w:sz w:val="20"/>
        </w:rPr>
        <w:t>W dniu opublikowania postępowania termin składania ofert został wyz</w:t>
      </w:r>
      <w:r w:rsidR="00593215" w:rsidRPr="0097185B">
        <w:rPr>
          <w:rFonts w:asciiTheme="minorHAnsi" w:hAnsiTheme="minorHAnsi" w:cstheme="minorHAnsi"/>
          <w:sz w:val="20"/>
        </w:rPr>
        <w:t xml:space="preserve">naczony do dnia </w:t>
      </w:r>
      <w:r w:rsidR="00FA3FDF">
        <w:rPr>
          <w:rFonts w:asciiTheme="minorHAnsi" w:hAnsiTheme="minorHAnsi" w:cstheme="minorHAnsi"/>
          <w:b/>
          <w:color w:val="FF0000"/>
          <w:sz w:val="20"/>
          <w:highlight w:val="yellow"/>
        </w:rPr>
        <w:t>17</w:t>
      </w:r>
      <w:r w:rsidR="006563F3">
        <w:rPr>
          <w:rFonts w:asciiTheme="minorHAnsi" w:hAnsiTheme="minorHAnsi" w:cstheme="minorHAnsi"/>
          <w:b/>
          <w:color w:val="FF0000"/>
          <w:sz w:val="20"/>
          <w:highlight w:val="yellow"/>
        </w:rPr>
        <w:t>.07</w:t>
      </w:r>
      <w:r w:rsidR="004C2974" w:rsidRPr="00510C7A">
        <w:rPr>
          <w:rFonts w:asciiTheme="minorHAnsi" w:hAnsiTheme="minorHAnsi" w:cstheme="minorHAnsi"/>
          <w:b/>
          <w:color w:val="FF0000"/>
          <w:sz w:val="20"/>
          <w:highlight w:val="yellow"/>
        </w:rPr>
        <w:t>.</w:t>
      </w:r>
      <w:r w:rsidR="00E66FC6" w:rsidRPr="00510C7A">
        <w:rPr>
          <w:rFonts w:asciiTheme="minorHAnsi" w:hAnsiTheme="minorHAnsi" w:cstheme="minorHAnsi"/>
          <w:b/>
          <w:color w:val="FF0000"/>
          <w:sz w:val="20"/>
          <w:highlight w:val="yellow"/>
        </w:rPr>
        <w:t>202</w:t>
      </w:r>
      <w:r w:rsidR="00BD3B14" w:rsidRPr="00510C7A">
        <w:rPr>
          <w:rFonts w:asciiTheme="minorHAnsi" w:hAnsiTheme="minorHAnsi" w:cstheme="minorHAnsi"/>
          <w:b/>
          <w:color w:val="FF0000"/>
          <w:sz w:val="20"/>
          <w:highlight w:val="yellow"/>
        </w:rPr>
        <w:t>5</w:t>
      </w:r>
      <w:r w:rsidR="00096BF3" w:rsidRPr="00510C7A">
        <w:rPr>
          <w:rFonts w:asciiTheme="minorHAnsi" w:hAnsiTheme="minorHAnsi" w:cstheme="minorHAnsi"/>
          <w:b/>
          <w:color w:val="FF0000"/>
          <w:sz w:val="20"/>
          <w:highlight w:val="yellow"/>
        </w:rPr>
        <w:t xml:space="preserve"> r.</w:t>
      </w:r>
      <w:r w:rsidR="00096BF3" w:rsidRPr="00510C7A">
        <w:rPr>
          <w:rFonts w:asciiTheme="minorHAnsi" w:hAnsiTheme="minorHAnsi" w:cstheme="minorHAnsi"/>
          <w:b/>
          <w:color w:val="FF0000"/>
          <w:sz w:val="20"/>
        </w:rPr>
        <w:t xml:space="preserve"> </w:t>
      </w:r>
      <w:r w:rsidR="00096BF3" w:rsidRPr="00072E92">
        <w:rPr>
          <w:rFonts w:asciiTheme="minorHAnsi" w:hAnsiTheme="minorHAnsi" w:cstheme="minorHAnsi"/>
          <w:b/>
          <w:color w:val="FF0000"/>
          <w:sz w:val="20"/>
          <w:highlight w:val="yellow"/>
        </w:rPr>
        <w:t>do godz. 09:00</w:t>
      </w:r>
      <w:r w:rsidRPr="0097185B">
        <w:rPr>
          <w:rFonts w:asciiTheme="minorHAnsi" w:hAnsiTheme="minorHAnsi" w:cstheme="minorHAnsi"/>
          <w:sz w:val="20"/>
        </w:rPr>
        <w:t xml:space="preserve">. </w:t>
      </w:r>
    </w:p>
    <w:p w14:paraId="6E44911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 xml:space="preserve">W przypadku dokonywania zmian terminu aktualny termin składania ofert będzie podany w Systemie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141FD167"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w:t>
      </w:r>
      <w:r w:rsidR="00510C7A">
        <w:rPr>
          <w:rFonts w:asciiTheme="minorHAnsi" w:hAnsiTheme="minorHAnsi" w:cstheme="minorHAnsi"/>
          <w:sz w:val="20"/>
        </w:rPr>
        <w:br/>
      </w:r>
      <w:r w:rsidR="0015504B" w:rsidRPr="004B4556">
        <w:rPr>
          <w:rFonts w:asciiTheme="minorHAnsi" w:hAnsiTheme="minorHAnsi" w:cstheme="minorHAnsi"/>
          <w:sz w:val="20"/>
        </w:rPr>
        <w:t xml:space="preserve">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 xml:space="preserve">Dlatego, mając w szczególności na uwadze możliwość wystąpienia ewentualnych nieprzewidzianych utrudnień technicznych po stronie Wykonawcy lub związanych </w:t>
      </w:r>
      <w:r w:rsidR="00510C7A">
        <w:rPr>
          <w:rFonts w:asciiTheme="minorHAnsi" w:hAnsiTheme="minorHAnsi" w:cstheme="minorHAnsi"/>
          <w:b/>
          <w:sz w:val="20"/>
        </w:rPr>
        <w:br/>
      </w:r>
      <w:r w:rsidR="00B85E16" w:rsidRPr="00B85E16">
        <w:rPr>
          <w:rFonts w:asciiTheme="minorHAnsi" w:hAnsiTheme="minorHAnsi" w:cstheme="minorHAnsi"/>
          <w:b/>
          <w:sz w:val="20"/>
        </w:rPr>
        <w:t>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183" w:name="_Toc354752469"/>
      <w:bookmarkStart w:id="184" w:name="_Toc516738881"/>
      <w:bookmarkStart w:id="185" w:name="_Toc69029873"/>
      <w:bookmarkEnd w:id="178"/>
      <w:bookmarkEnd w:id="179"/>
      <w:bookmarkEnd w:id="180"/>
      <w:bookmarkEnd w:id="181"/>
      <w:bookmarkEnd w:id="182"/>
      <w:r w:rsidRPr="004B4556">
        <w:rPr>
          <w:rFonts w:cstheme="minorHAnsi"/>
          <w:sz w:val="20"/>
          <w:szCs w:val="20"/>
        </w:rPr>
        <w:t>TERMIN ZWIĄZANIA OFERTĄ</w:t>
      </w:r>
      <w:bookmarkEnd w:id="183"/>
      <w:bookmarkEnd w:id="184"/>
      <w:bookmarkEnd w:id="185"/>
    </w:p>
    <w:p w14:paraId="37A07957" w14:textId="7101C3B3"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186" w:name="_Toc354752470"/>
      <w:bookmarkStart w:id="187" w:name="_Toc516566397"/>
      <w:bookmarkStart w:id="188" w:name="_Toc516581667"/>
      <w:bookmarkStart w:id="189" w:name="_Toc516734852"/>
      <w:bookmarkStart w:id="190"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E66FC6">
        <w:rPr>
          <w:rFonts w:asciiTheme="minorHAnsi" w:hAnsiTheme="minorHAnsi" w:cstheme="minorHAnsi"/>
          <w:b/>
          <w:sz w:val="20"/>
        </w:rPr>
        <w:t>45</w:t>
      </w:r>
      <w:r w:rsidR="004F35DA">
        <w:rPr>
          <w:rFonts w:asciiTheme="minorHAnsi" w:hAnsiTheme="minorHAnsi" w:cstheme="minorHAnsi"/>
          <w:sz w:val="20"/>
        </w:rPr>
        <w:t xml:space="preserve"> </w:t>
      </w:r>
      <w:r w:rsidR="004F35DA" w:rsidRPr="00E66FC6">
        <w:rPr>
          <w:rFonts w:asciiTheme="minorHAnsi" w:hAnsiTheme="minorHAnsi" w:cstheme="minorHAnsi"/>
          <w:b/>
          <w:sz w:val="20"/>
        </w:rPr>
        <w:t>dni</w:t>
      </w:r>
      <w:r w:rsidRPr="00E66FC6">
        <w:rPr>
          <w:rFonts w:asciiTheme="minorHAnsi" w:hAnsiTheme="minorHAnsi" w:cstheme="minorHAnsi"/>
          <w:b/>
          <w:sz w:val="20"/>
        </w:rPr>
        <w:t xml:space="preserve"> </w:t>
      </w:r>
      <w:r w:rsidRPr="004F35DA">
        <w:rPr>
          <w:rFonts w:asciiTheme="minorHAnsi" w:hAnsiTheme="minorHAnsi" w:cstheme="minorHAnsi"/>
          <w:sz w:val="20"/>
        </w:rPr>
        <w:t>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186"/>
      <w:bookmarkEnd w:id="187"/>
      <w:bookmarkEnd w:id="188"/>
      <w:bookmarkEnd w:id="189"/>
      <w:bookmarkEnd w:id="190"/>
    </w:p>
    <w:p w14:paraId="10E0AE44" w14:textId="02D0BFBC"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w:t>
      </w:r>
      <w:r w:rsidR="0069478B">
        <w:rPr>
          <w:rFonts w:asciiTheme="minorHAnsi" w:hAnsiTheme="minorHAnsi" w:cstheme="minorHAnsi"/>
          <w:sz w:val="20"/>
        </w:rPr>
        <w:br/>
      </w:r>
      <w:r w:rsidRPr="004B4556">
        <w:rPr>
          <w:rFonts w:asciiTheme="minorHAnsi" w:hAnsiTheme="minorHAnsi" w:cstheme="minorHAnsi"/>
          <w:sz w:val="20"/>
        </w:rPr>
        <w:t xml:space="preserve">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191" w:name="_Toc354752471"/>
      <w:bookmarkStart w:id="192" w:name="_Toc516738883"/>
      <w:bookmarkStart w:id="193" w:name="_Toc69029874"/>
      <w:r w:rsidRPr="004B4556">
        <w:rPr>
          <w:rFonts w:cstheme="minorHAnsi"/>
          <w:sz w:val="20"/>
          <w:szCs w:val="20"/>
        </w:rPr>
        <w:t xml:space="preserve">INFORMACJE DOTYCZĄCE </w:t>
      </w:r>
      <w:r w:rsidR="000B3117" w:rsidRPr="004B4556">
        <w:rPr>
          <w:rFonts w:cstheme="minorHAnsi"/>
          <w:sz w:val="20"/>
          <w:szCs w:val="20"/>
        </w:rPr>
        <w:t>OCENY OFERT</w:t>
      </w:r>
      <w:bookmarkEnd w:id="191"/>
      <w:bookmarkEnd w:id="192"/>
      <w:bookmarkEnd w:id="193"/>
      <w:r w:rsidR="008E1326" w:rsidRPr="004B4556">
        <w:rPr>
          <w:rFonts w:cstheme="minorHAnsi"/>
          <w:sz w:val="20"/>
          <w:szCs w:val="20"/>
        </w:rPr>
        <w:t xml:space="preserve"> </w:t>
      </w:r>
    </w:p>
    <w:p w14:paraId="63C30D17" w14:textId="584B0003" w:rsidR="002E4385" w:rsidRPr="004B4556" w:rsidRDefault="002E4385" w:rsidP="002E4385">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194" w:name="_Toc516566400"/>
      <w:bookmarkStart w:id="195" w:name="_Toc516581670"/>
      <w:bookmarkStart w:id="196" w:name="_Toc516734855"/>
      <w:bookmarkStart w:id="197" w:name="_Toc516738885"/>
      <w:bookmarkStart w:id="198" w:name="_Toc354752474"/>
      <w:bookmarkStart w:id="199" w:name="_Toc516738889"/>
      <w:bookmarkStart w:id="200" w:name="_Toc69029875"/>
      <w:r>
        <w:rPr>
          <w:rFonts w:asciiTheme="minorHAnsi" w:hAnsiTheme="minorHAnsi" w:cstheme="minorHAnsi"/>
          <w:sz w:val="20"/>
        </w:rPr>
        <w:t xml:space="preserve">Z zastrzeżeniem postanowień pkt. 1.3.6. </w:t>
      </w:r>
      <w:r w:rsidR="007128A2">
        <w:rPr>
          <w:rFonts w:asciiTheme="minorHAnsi" w:hAnsiTheme="minorHAnsi" w:cstheme="minorHAnsi"/>
          <w:sz w:val="20"/>
        </w:rPr>
        <w:t xml:space="preserve">oraz 1.3.7. </w:t>
      </w:r>
      <w:r>
        <w:rPr>
          <w:rFonts w:asciiTheme="minorHAnsi" w:hAnsiTheme="minorHAnsi" w:cstheme="minorHAnsi"/>
          <w:sz w:val="20"/>
        </w:rPr>
        <w:t xml:space="preserve">SWZ, </w:t>
      </w:r>
      <w:r w:rsidRPr="004B4556">
        <w:rPr>
          <w:rFonts w:asciiTheme="minorHAnsi" w:hAnsiTheme="minorHAnsi" w:cstheme="minorHAnsi"/>
          <w:sz w:val="20"/>
        </w:rPr>
        <w:t>Zamawiający uzna za najkorzystniejszą Ofertę</w:t>
      </w:r>
      <w:r>
        <w:rPr>
          <w:rFonts w:asciiTheme="minorHAnsi" w:hAnsiTheme="minorHAnsi" w:cstheme="minorHAnsi"/>
          <w:sz w:val="20"/>
        </w:rPr>
        <w:t>,</w:t>
      </w:r>
      <w:r w:rsidRPr="004B4556">
        <w:rPr>
          <w:rFonts w:asciiTheme="minorHAnsi" w:hAnsiTheme="minorHAnsi" w:cstheme="minorHAnsi"/>
          <w:sz w:val="20"/>
        </w:rPr>
        <w:t xml:space="preserve"> która nie podlega odrzuceniu i zawiera najniższą cenę</w:t>
      </w:r>
      <w:r>
        <w:rPr>
          <w:rFonts w:asciiTheme="minorHAnsi" w:hAnsiTheme="minorHAnsi" w:cstheme="minorHAnsi"/>
          <w:sz w:val="20"/>
        </w:rPr>
        <w:t xml:space="preserve"> - </w:t>
      </w:r>
      <w:r w:rsidRPr="0069478B">
        <w:rPr>
          <w:rFonts w:asciiTheme="minorHAnsi" w:hAnsiTheme="minorHAnsi" w:cstheme="minorHAnsi"/>
          <w:color w:val="002060"/>
          <w:sz w:val="20"/>
          <w:u w:val="single"/>
        </w:rPr>
        <w:t>kryterium oceny ofert: cena netto (waga 100%).</w:t>
      </w:r>
    </w:p>
    <w:bookmarkEnd w:id="194"/>
    <w:bookmarkEnd w:id="195"/>
    <w:bookmarkEnd w:id="196"/>
    <w:bookmarkEnd w:id="197"/>
    <w:p w14:paraId="4CDA16BA" w14:textId="77777777" w:rsidR="002E4385" w:rsidRPr="004B4556" w:rsidRDefault="002E4385" w:rsidP="002E4385">
      <w:pPr>
        <w:pStyle w:val="Akapitzlist"/>
        <w:numPr>
          <w:ilvl w:val="1"/>
          <w:numId w:val="10"/>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305225DF" w14:textId="388D53D5" w:rsidR="000B3117" w:rsidRPr="004B4556" w:rsidRDefault="00DC0FD4" w:rsidP="002907F0">
      <w:pPr>
        <w:pStyle w:val="Nagwek1"/>
        <w:numPr>
          <w:ilvl w:val="0"/>
          <w:numId w:val="46"/>
        </w:numPr>
        <w:rPr>
          <w:rFonts w:cstheme="minorHAnsi"/>
          <w:sz w:val="20"/>
          <w:szCs w:val="20"/>
        </w:rPr>
      </w:pPr>
      <w:r w:rsidRPr="004B4556">
        <w:rPr>
          <w:rFonts w:cstheme="minorHAnsi"/>
          <w:sz w:val="20"/>
          <w:szCs w:val="20"/>
        </w:rPr>
        <w:t>ZABEZPIECZENIE NALEŻ</w:t>
      </w:r>
      <w:r w:rsidR="000B3117" w:rsidRPr="004B4556">
        <w:rPr>
          <w:rFonts w:cstheme="minorHAnsi"/>
          <w:sz w:val="20"/>
          <w:szCs w:val="20"/>
        </w:rPr>
        <w:t>YTEGO WYKONANIA UMOWY</w:t>
      </w:r>
      <w:bookmarkEnd w:id="198"/>
      <w:bookmarkEnd w:id="199"/>
      <w:bookmarkEnd w:id="200"/>
    </w:p>
    <w:p w14:paraId="4A8F82ED" w14:textId="4B730916" w:rsidR="003D2EDC" w:rsidRPr="004B4556" w:rsidRDefault="003D2EDC" w:rsidP="003D2EDC">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bookmarkStart w:id="201" w:name="_Toc516566402"/>
      <w:bookmarkStart w:id="202" w:name="_Toc516581674"/>
      <w:bookmarkStart w:id="203" w:name="_Toc516734860"/>
      <w:bookmarkStart w:id="204" w:name="_Toc516738890"/>
      <w:r>
        <w:rPr>
          <w:rFonts w:asciiTheme="minorHAnsi" w:hAnsiTheme="minorHAnsi" w:cstheme="minorHAnsi"/>
          <w:sz w:val="20"/>
        </w:rPr>
        <w:t xml:space="preserve">Zamawiający </w:t>
      </w:r>
      <w:r w:rsidRPr="0069478B">
        <w:rPr>
          <w:rFonts w:asciiTheme="minorHAnsi" w:hAnsiTheme="minorHAnsi" w:cstheme="minorHAnsi"/>
          <w:b/>
          <w:sz w:val="20"/>
        </w:rPr>
        <w:t>nie wymaga</w:t>
      </w:r>
      <w:r>
        <w:rPr>
          <w:rFonts w:asciiTheme="minorHAnsi" w:hAnsiTheme="minorHAnsi" w:cstheme="minorHAnsi"/>
          <w:sz w:val="20"/>
        </w:rPr>
        <w:t xml:space="preserve"> wniesienia zabezpieczenia należytego wykonania umowy. </w:t>
      </w:r>
    </w:p>
    <w:bookmarkEnd w:id="201"/>
    <w:p w14:paraId="305225E0" w14:textId="4507BC3A" w:rsidR="00DC0FD4" w:rsidRPr="00902640" w:rsidRDefault="005712F0" w:rsidP="003D2EDC">
      <w:pPr>
        <w:pStyle w:val="Akapitzlist"/>
        <w:spacing w:before="120" w:after="120" w:line="24" w:lineRule="atLeast"/>
        <w:ind w:left="567"/>
        <w:contextualSpacing w:val="0"/>
        <w:outlineLvl w:val="0"/>
        <w:rPr>
          <w:rFonts w:asciiTheme="minorHAnsi" w:hAnsiTheme="minorHAnsi" w:cstheme="minorHAnsi"/>
          <w:sz w:val="20"/>
        </w:rPr>
      </w:pPr>
      <w:r w:rsidRPr="00304A59">
        <w:rPr>
          <w:rFonts w:asciiTheme="minorHAnsi" w:hAnsiTheme="minorHAnsi" w:cstheme="minorHAnsi"/>
          <w:sz w:val="20"/>
        </w:rPr>
        <w:t xml:space="preserve"> </w:t>
      </w:r>
      <w:bookmarkEnd w:id="202"/>
      <w:bookmarkEnd w:id="203"/>
      <w:bookmarkEnd w:id="204"/>
    </w:p>
    <w:p w14:paraId="708D57F2" w14:textId="60510EC0" w:rsidR="00D03C01" w:rsidRPr="004B4556" w:rsidRDefault="0000626B" w:rsidP="002907F0">
      <w:pPr>
        <w:pStyle w:val="Nagwek1"/>
        <w:numPr>
          <w:ilvl w:val="0"/>
          <w:numId w:val="18"/>
        </w:numPr>
        <w:rPr>
          <w:rFonts w:cstheme="minorHAnsi"/>
          <w:sz w:val="20"/>
          <w:szCs w:val="20"/>
        </w:rPr>
      </w:pPr>
      <w:bookmarkStart w:id="205" w:name="_Toc516738893"/>
      <w:bookmarkStart w:id="206" w:name="_Toc69029876"/>
      <w:r w:rsidRPr="004B4556">
        <w:rPr>
          <w:rFonts w:cstheme="minorHAnsi"/>
          <w:sz w:val="20"/>
          <w:szCs w:val="20"/>
        </w:rPr>
        <w:lastRenderedPageBreak/>
        <w:t>INFORMACJE DOTYCZĄCE ZAWARCIA UMOWY</w:t>
      </w:r>
      <w:bookmarkStart w:id="207" w:name="_Toc516581678"/>
      <w:bookmarkStart w:id="208" w:name="_Toc516734864"/>
      <w:bookmarkStart w:id="209" w:name="_Toc516738894"/>
      <w:bookmarkStart w:id="210" w:name="_Toc354752478"/>
      <w:bookmarkStart w:id="211" w:name="_Toc516566406"/>
      <w:bookmarkEnd w:id="205"/>
      <w:bookmarkEnd w:id="206"/>
    </w:p>
    <w:p w14:paraId="17B830C0" w14:textId="6845757A" w:rsidR="00A76C91" w:rsidRPr="004B4556" w:rsidRDefault="00383177" w:rsidP="002907F0">
      <w:pPr>
        <w:pStyle w:val="Akapitzlist"/>
        <w:numPr>
          <w:ilvl w:val="1"/>
          <w:numId w:val="18"/>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w:t>
      </w:r>
      <w:r w:rsidR="0000626B" w:rsidRPr="004B4556">
        <w:rPr>
          <w:rFonts w:asciiTheme="minorHAnsi" w:hAnsiTheme="minorHAnsi" w:cstheme="minorHAnsi"/>
          <w:sz w:val="20"/>
        </w:rPr>
        <w:t>ferta zostanie uznana za najkorzystniejszą na podstawie kryteriów oceny ofert, Zamawiający podpisze U</w:t>
      </w:r>
      <w:r w:rsidR="00042822" w:rsidRPr="004B4556">
        <w:rPr>
          <w:rFonts w:asciiTheme="minorHAnsi" w:hAnsiTheme="minorHAnsi" w:cstheme="minorHAnsi"/>
          <w:sz w:val="20"/>
        </w:rPr>
        <w:t>mowę według wzoru określonego w </w:t>
      </w:r>
      <w:r w:rsidR="0000626B" w:rsidRPr="004B4556">
        <w:rPr>
          <w:rFonts w:asciiTheme="minorHAnsi" w:hAnsiTheme="minorHAnsi" w:cstheme="minorHAnsi"/>
          <w:b/>
          <w:sz w:val="20"/>
        </w:rPr>
        <w:t xml:space="preserve">Załączniku nr </w:t>
      </w:r>
      <w:r w:rsidR="00304A59">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0000626B" w:rsidRPr="004B4556">
        <w:rPr>
          <w:rFonts w:asciiTheme="minorHAnsi" w:hAnsiTheme="minorHAnsi" w:cstheme="minorHAnsi"/>
          <w:b/>
          <w:sz w:val="20"/>
        </w:rPr>
        <w:t>WZ</w:t>
      </w:r>
      <w:r w:rsidR="0000626B" w:rsidRPr="004B4556">
        <w:rPr>
          <w:rFonts w:asciiTheme="minorHAnsi" w:hAnsiTheme="minorHAnsi" w:cstheme="minorHAnsi"/>
          <w:sz w:val="20"/>
        </w:rPr>
        <w:t>, na warunkach określonych w niniejszym Postępowaniu.</w:t>
      </w:r>
      <w:bookmarkEnd w:id="207"/>
      <w:bookmarkEnd w:id="208"/>
      <w:bookmarkEnd w:id="209"/>
    </w:p>
    <w:p w14:paraId="305225E5" w14:textId="1EFE92AF" w:rsidR="0000626B" w:rsidRPr="004B4556" w:rsidRDefault="00D03C01" w:rsidP="002907F0">
      <w:pPr>
        <w:pStyle w:val="Akapitzlist"/>
        <w:numPr>
          <w:ilvl w:val="1"/>
          <w:numId w:val="18"/>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0068638D" w:rsidRPr="004B4556">
        <w:rPr>
          <w:rFonts w:asciiTheme="minorHAnsi" w:hAnsiTheme="minorHAnsi" w:cstheme="minorHAnsi"/>
          <w:b/>
          <w:sz w:val="20"/>
        </w:rPr>
        <w:t>Załącznik</w:t>
      </w:r>
      <w:r w:rsidRPr="004B4556">
        <w:rPr>
          <w:rFonts w:asciiTheme="minorHAnsi" w:hAnsiTheme="minorHAnsi" w:cstheme="minorHAnsi"/>
          <w:b/>
          <w:sz w:val="20"/>
        </w:rPr>
        <w:t xml:space="preserve"> nr </w:t>
      </w:r>
      <w:r w:rsidR="00304A59">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wymaga, pod rygorem nieważności, zachowania formy pisemnej.</w:t>
      </w:r>
    </w:p>
    <w:p w14:paraId="633F54E1" w14:textId="1B1343AD" w:rsidR="001A78F7" w:rsidRPr="004B4556" w:rsidRDefault="00BB3EA1" w:rsidP="002907F0">
      <w:pPr>
        <w:pStyle w:val="Akapitzlist"/>
        <w:numPr>
          <w:ilvl w:val="1"/>
          <w:numId w:val="18"/>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w:t>
      </w:r>
      <w:r w:rsidR="005C23BF" w:rsidRPr="004B4556">
        <w:rPr>
          <w:rFonts w:asciiTheme="minorHAnsi" w:hAnsiTheme="minorHAnsi" w:cstheme="minorHAnsi"/>
          <w:sz w:val="20"/>
        </w:rPr>
        <w:t>ka z dokumentów załączonych do O</w:t>
      </w:r>
      <w:r w:rsidRPr="004B4556">
        <w:rPr>
          <w:rFonts w:asciiTheme="minorHAnsi" w:hAnsiTheme="minorHAnsi" w:cstheme="minorHAnsi"/>
          <w:sz w:val="20"/>
        </w:rPr>
        <w:t>ferty.</w:t>
      </w:r>
    </w:p>
    <w:p w14:paraId="305225E6" w14:textId="77777777" w:rsidR="0000626B" w:rsidRPr="004B4556" w:rsidRDefault="0000626B" w:rsidP="002907F0">
      <w:pPr>
        <w:pStyle w:val="Nagwek1"/>
        <w:numPr>
          <w:ilvl w:val="0"/>
          <w:numId w:val="18"/>
        </w:numPr>
        <w:rPr>
          <w:rFonts w:cstheme="minorHAnsi"/>
          <w:sz w:val="20"/>
          <w:szCs w:val="20"/>
        </w:rPr>
      </w:pPr>
      <w:bookmarkStart w:id="212" w:name="_Toc516738895"/>
      <w:bookmarkStart w:id="213" w:name="_Toc69029877"/>
      <w:r w:rsidRPr="004B4556">
        <w:rPr>
          <w:rFonts w:cstheme="minorHAnsi"/>
          <w:sz w:val="20"/>
          <w:szCs w:val="20"/>
        </w:rPr>
        <w:t>DODATKOWE INFORMACJE</w:t>
      </w:r>
      <w:bookmarkEnd w:id="212"/>
      <w:bookmarkEnd w:id="213"/>
    </w:p>
    <w:p w14:paraId="305225E7" w14:textId="33679EC8" w:rsidR="0000626B" w:rsidRPr="004B4556" w:rsidRDefault="004635A6"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bookmarkStart w:id="214" w:name="_Toc516581680"/>
      <w:bookmarkStart w:id="215" w:name="_Toc516734866"/>
      <w:bookmarkStart w:id="216"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17" w:name="_Toc354752479"/>
      <w:bookmarkEnd w:id="210"/>
      <w:bookmarkEnd w:id="211"/>
      <w:bookmarkEnd w:id="214"/>
      <w:bookmarkEnd w:id="215"/>
      <w:bookmarkEnd w:id="216"/>
    </w:p>
    <w:p w14:paraId="305225E8" w14:textId="71E9E2A0" w:rsidR="0000626B" w:rsidRPr="004B4556" w:rsidRDefault="00A07503"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bookmarkStart w:id="218" w:name="_Toc516581681"/>
      <w:bookmarkStart w:id="219" w:name="_Toc516734867"/>
      <w:bookmarkStart w:id="220"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18"/>
      <w:bookmarkEnd w:id="219"/>
      <w:bookmarkEnd w:id="220"/>
    </w:p>
    <w:p w14:paraId="1807924E" w14:textId="30CB23B1" w:rsidR="00DB07BC" w:rsidRPr="004B4556" w:rsidRDefault="00B83212"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bookmarkStart w:id="221" w:name="_Toc354752480"/>
      <w:bookmarkStart w:id="222" w:name="_Toc516566408"/>
      <w:bookmarkStart w:id="223" w:name="_Toc516581682"/>
      <w:bookmarkStart w:id="224" w:name="_Toc516734868"/>
      <w:bookmarkStart w:id="225"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69478B">
        <w:rPr>
          <w:rFonts w:asciiTheme="minorHAnsi" w:hAnsiTheme="minorHAnsi" w:cstheme="minorHAnsi"/>
          <w:sz w:val="20"/>
        </w:rPr>
        <w:br/>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26" w:name="_Toc516566409"/>
      <w:bookmarkStart w:id="227" w:name="_Toc516581683"/>
      <w:bookmarkStart w:id="228" w:name="_Toc516734869"/>
      <w:bookmarkStart w:id="229" w:name="_Toc516738899"/>
      <w:bookmarkEnd w:id="221"/>
      <w:bookmarkEnd w:id="222"/>
      <w:bookmarkEnd w:id="223"/>
      <w:bookmarkEnd w:id="224"/>
      <w:bookmarkEnd w:id="225"/>
    </w:p>
    <w:p w14:paraId="398FB1D8" w14:textId="0BBA4678" w:rsidR="00DB07BC" w:rsidRPr="004B4556" w:rsidRDefault="00264972"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30" w:name="_Toc354752481"/>
      <w:bookmarkStart w:id="231" w:name="_Toc516566410"/>
      <w:bookmarkStart w:id="232" w:name="_Toc516581684"/>
      <w:bookmarkStart w:id="233" w:name="_Toc516734870"/>
      <w:bookmarkStart w:id="234" w:name="_Toc516738900"/>
      <w:bookmarkEnd w:id="217"/>
      <w:bookmarkEnd w:id="226"/>
      <w:bookmarkEnd w:id="227"/>
      <w:bookmarkEnd w:id="228"/>
      <w:bookmarkEnd w:id="229"/>
    </w:p>
    <w:bookmarkEnd w:id="230"/>
    <w:bookmarkEnd w:id="231"/>
    <w:bookmarkEnd w:id="232"/>
    <w:bookmarkEnd w:id="233"/>
    <w:bookmarkEnd w:id="234"/>
    <w:p w14:paraId="34ADB207" w14:textId="74B2607C" w:rsidR="00DB07BC" w:rsidRPr="004B4556" w:rsidRDefault="001B5C6C"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323C9C33" w14:textId="737B4D09" w:rsidR="00DB07BC" w:rsidRPr="004B4556" w:rsidRDefault="00E52E88"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Zamawiający informuje, że do zapłaty za zobowiązania stosuje mechanizm podzielonej płatności, </w:t>
      </w:r>
      <w:r w:rsidR="0069478B">
        <w:rPr>
          <w:rFonts w:asciiTheme="minorHAnsi" w:hAnsiTheme="minorHAnsi" w:cstheme="minorHAnsi"/>
          <w:sz w:val="20"/>
        </w:rPr>
        <w:br/>
      </w:r>
      <w:r w:rsidRPr="004B4556">
        <w:rPr>
          <w:rFonts w:asciiTheme="minorHAnsi" w:hAnsiTheme="minorHAnsi" w:cstheme="minorHAnsi"/>
          <w:sz w:val="20"/>
        </w:rPr>
        <w:t>o którym mowa w art. 108a ustawy o podatku od towarów i usług.</w:t>
      </w:r>
    </w:p>
    <w:p w14:paraId="6D8B841F" w14:textId="42B40324" w:rsidR="00E95DF3" w:rsidRDefault="005712F0" w:rsidP="008C6568">
      <w:pPr>
        <w:pStyle w:val="Akapitzlist"/>
        <w:numPr>
          <w:ilvl w:val="1"/>
          <w:numId w:val="17"/>
        </w:numPr>
        <w:spacing w:before="120" w:after="120" w:line="240" w:lineRule="auto"/>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Wykonawca zobowiązuje się, że wypełni ustawowy obowiązek w zakresie wykazania w  deklaracji VAT podatku należnego z tytułu wystawionych faktur objętych przedmiotową umową. Ponadto zapewnia, że pochodzenie towaru, który jest przedmiotem umowy jest legalne i według jego wiedzy nie uczestniczy w łańcuchu transakcji mających na celu wyłudzenie z budżetu państwa podatku VAT – dotyczy  dostawy towarów i towarów z montażem</w:t>
      </w:r>
      <w:r w:rsidR="00B42E04">
        <w:rPr>
          <w:rFonts w:asciiTheme="minorHAnsi" w:hAnsiTheme="minorHAnsi" w:cstheme="minorHAnsi"/>
          <w:sz w:val="20"/>
        </w:rPr>
        <w:t>.</w:t>
      </w:r>
      <w:r w:rsidRPr="004B4556">
        <w:rPr>
          <w:rFonts w:asciiTheme="minorHAnsi" w:hAnsiTheme="minorHAnsi" w:cstheme="minorHAnsi"/>
          <w:sz w:val="20"/>
        </w:rPr>
        <w:t xml:space="preserve"> Wykonawca zapewnia, że wypełni ustawowy obowiązek w zakresie wykazania w deklaracji VAT podatku należnego z tytułu wystawionych faktur objętych przedmiotową umową – dotyczy usług.</w:t>
      </w:r>
    </w:p>
    <w:p w14:paraId="305225EC" w14:textId="0AAA0E5E" w:rsidR="00CE37BB" w:rsidRPr="008E6B0D" w:rsidRDefault="00CE37BB" w:rsidP="002907F0">
      <w:pPr>
        <w:pStyle w:val="Nagwek1"/>
        <w:numPr>
          <w:ilvl w:val="0"/>
          <w:numId w:val="19"/>
        </w:numPr>
        <w:rPr>
          <w:rFonts w:cstheme="minorHAnsi"/>
          <w:sz w:val="20"/>
          <w:szCs w:val="20"/>
        </w:rPr>
      </w:pPr>
      <w:bookmarkStart w:id="235" w:name="_Toc516738901"/>
      <w:bookmarkStart w:id="236" w:name="_Toc69029878"/>
      <w:r w:rsidRPr="008E6B0D">
        <w:rPr>
          <w:rFonts w:cstheme="minorHAnsi"/>
          <w:sz w:val="20"/>
          <w:szCs w:val="20"/>
        </w:rPr>
        <w:t>AUKCJA ELEKTRONICZNA</w:t>
      </w:r>
      <w:bookmarkEnd w:id="235"/>
      <w:bookmarkEnd w:id="236"/>
      <w:r w:rsidR="00916781" w:rsidRPr="008E6B0D">
        <w:rPr>
          <w:rFonts w:cstheme="minorHAnsi"/>
          <w:sz w:val="20"/>
          <w:szCs w:val="20"/>
        </w:rPr>
        <w:t>/NEGOCJACJE HANDLOWE</w:t>
      </w:r>
    </w:p>
    <w:p w14:paraId="54C0A478" w14:textId="716B59DB" w:rsidR="00D54761" w:rsidRPr="00C40376" w:rsidRDefault="00D54761" w:rsidP="00886C7C">
      <w:pPr>
        <w:pStyle w:val="Tekstpodstawowy"/>
        <w:numPr>
          <w:ilvl w:val="1"/>
          <w:numId w:val="19"/>
        </w:numPr>
        <w:shd w:val="clear" w:color="auto" w:fill="FFFFFF" w:themeFill="background1"/>
        <w:tabs>
          <w:tab w:val="left" w:pos="851"/>
        </w:tabs>
        <w:spacing w:after="0" w:line="240" w:lineRule="auto"/>
        <w:ind w:left="567" w:hanging="567"/>
        <w:rPr>
          <w:rFonts w:asciiTheme="minorHAnsi" w:hAnsiTheme="minorHAnsi" w:cstheme="minorHAnsi"/>
          <w:sz w:val="20"/>
        </w:rPr>
      </w:pPr>
      <w:r w:rsidRPr="00C40376">
        <w:rPr>
          <w:rFonts w:asciiTheme="minorHAnsi" w:hAnsiTheme="minorHAnsi" w:cstheme="minorBidi"/>
          <w:sz w:val="20"/>
        </w:rPr>
        <w:t xml:space="preserve">Zamawiający </w:t>
      </w:r>
      <w:r w:rsidR="00886C7C" w:rsidRPr="00C40376">
        <w:rPr>
          <w:rFonts w:asciiTheme="minorHAnsi" w:hAnsiTheme="minorHAnsi" w:cstheme="minorBidi"/>
          <w:b/>
          <w:sz w:val="20"/>
          <w:u w:val="single"/>
        </w:rPr>
        <w:t xml:space="preserve">nie </w:t>
      </w:r>
      <w:r w:rsidRPr="00C40376">
        <w:rPr>
          <w:rFonts w:asciiTheme="minorHAnsi" w:hAnsiTheme="minorHAnsi" w:cstheme="minorBidi"/>
          <w:b/>
          <w:sz w:val="20"/>
          <w:u w:val="single"/>
        </w:rPr>
        <w:t>przewiduje</w:t>
      </w:r>
      <w:r w:rsidRPr="00C40376">
        <w:rPr>
          <w:rFonts w:asciiTheme="minorHAnsi" w:hAnsiTheme="minorHAnsi" w:cstheme="minorBidi"/>
          <w:sz w:val="20"/>
        </w:rPr>
        <w:t xml:space="preserve"> dokonani</w:t>
      </w:r>
      <w:r w:rsidR="00886C7C" w:rsidRPr="00C40376">
        <w:rPr>
          <w:rFonts w:asciiTheme="minorHAnsi" w:hAnsiTheme="minorHAnsi" w:cstheme="minorBidi"/>
          <w:sz w:val="20"/>
        </w:rPr>
        <w:t>a</w:t>
      </w:r>
      <w:r w:rsidRPr="00C40376">
        <w:rPr>
          <w:rFonts w:asciiTheme="minorHAnsi" w:hAnsiTheme="minorHAnsi" w:cstheme="minorBidi"/>
          <w:sz w:val="20"/>
        </w:rPr>
        <w:t xml:space="preserve"> wyboru najkorzystniejszej Oferty z zastosowaniem aukcji elektronicznej</w:t>
      </w:r>
      <w:r w:rsidR="00886C7C" w:rsidRPr="00C40376">
        <w:rPr>
          <w:rFonts w:asciiTheme="minorHAnsi" w:hAnsiTheme="minorHAnsi" w:cstheme="minorBidi"/>
          <w:sz w:val="20"/>
        </w:rPr>
        <w:t>.</w:t>
      </w:r>
      <w:r w:rsidRPr="00C40376">
        <w:rPr>
          <w:rFonts w:asciiTheme="minorHAnsi" w:hAnsiTheme="minorHAnsi" w:cstheme="minorBidi"/>
          <w:sz w:val="20"/>
        </w:rPr>
        <w:t xml:space="preserve"> </w:t>
      </w:r>
    </w:p>
    <w:p w14:paraId="12C858BA" w14:textId="77777777" w:rsidR="00D54761" w:rsidRPr="008E6B0D" w:rsidRDefault="00D54761" w:rsidP="00D54761">
      <w:pPr>
        <w:pStyle w:val="Tekstpodstawowy"/>
        <w:shd w:val="clear" w:color="auto" w:fill="FFFFFF"/>
        <w:tabs>
          <w:tab w:val="left" w:pos="851"/>
        </w:tabs>
        <w:spacing w:after="0" w:line="240" w:lineRule="auto"/>
        <w:rPr>
          <w:rFonts w:asciiTheme="minorHAnsi" w:hAnsiTheme="minorHAnsi" w:cstheme="minorHAnsi"/>
          <w:sz w:val="20"/>
        </w:rPr>
      </w:pPr>
    </w:p>
    <w:p w14:paraId="777D0F25" w14:textId="71FAE4EE" w:rsidR="00701610" w:rsidRPr="008E6B0D" w:rsidRDefault="00B42E04" w:rsidP="00B42E04">
      <w:pPr>
        <w:pStyle w:val="Tekstpodstawowy"/>
        <w:numPr>
          <w:ilvl w:val="1"/>
          <w:numId w:val="19"/>
        </w:numPr>
        <w:shd w:val="clear" w:color="auto" w:fill="FFFFFF"/>
        <w:tabs>
          <w:tab w:val="left" w:pos="851"/>
        </w:tabs>
        <w:spacing w:after="0" w:line="240" w:lineRule="auto"/>
        <w:ind w:left="709" w:hanging="709"/>
        <w:rPr>
          <w:rFonts w:asciiTheme="minorHAnsi" w:hAnsiTheme="minorHAnsi" w:cstheme="minorHAnsi"/>
          <w:b/>
          <w:sz w:val="20"/>
        </w:rPr>
      </w:pPr>
      <w:r w:rsidRPr="008E6B0D">
        <w:rPr>
          <w:rFonts w:asciiTheme="minorHAnsi" w:hAnsiTheme="minorHAnsi" w:cstheme="minorHAnsi"/>
          <w:sz w:val="20"/>
        </w:rPr>
        <w:t xml:space="preserve">Zamawiający </w:t>
      </w:r>
      <w:r w:rsidRPr="008E6B0D">
        <w:rPr>
          <w:rFonts w:asciiTheme="minorHAnsi" w:hAnsiTheme="minorHAnsi" w:cstheme="minorHAnsi"/>
          <w:b/>
          <w:sz w:val="20"/>
          <w:u w:val="single"/>
        </w:rPr>
        <w:t>przewiduje</w:t>
      </w:r>
      <w:r w:rsidRPr="008E6B0D">
        <w:rPr>
          <w:rFonts w:asciiTheme="minorHAnsi" w:hAnsiTheme="minorHAnsi" w:cstheme="minorHAnsi"/>
          <w:sz w:val="20"/>
        </w:rPr>
        <w:t xml:space="preserve"> dokonanie wyboru najkorzystniejszej Oferty z zastosowaniem negocjacji handlowych.</w:t>
      </w:r>
      <w:r w:rsidR="00D54761" w:rsidRPr="008E6B0D">
        <w:rPr>
          <w:rFonts w:asciiTheme="minorHAnsi" w:hAnsiTheme="minorHAnsi" w:cstheme="minorHAnsi"/>
          <w:sz w:val="20"/>
        </w:rPr>
        <w:t xml:space="preserve"> </w:t>
      </w:r>
    </w:p>
    <w:p w14:paraId="2E56D192" w14:textId="77777777" w:rsidR="001B7E8D" w:rsidRPr="00D54761" w:rsidRDefault="001B7E8D" w:rsidP="004B78BB">
      <w:pPr>
        <w:pStyle w:val="Tekstpodstawowy"/>
        <w:shd w:val="clear" w:color="auto" w:fill="FFFFFF"/>
        <w:tabs>
          <w:tab w:val="left" w:pos="851"/>
        </w:tabs>
        <w:spacing w:line="240" w:lineRule="auto"/>
        <w:ind w:left="480"/>
        <w:rPr>
          <w:rFonts w:asciiTheme="minorHAnsi" w:hAnsiTheme="minorHAnsi" w:cstheme="minorHAnsi"/>
          <w:b/>
          <w:sz w:val="20"/>
        </w:rPr>
      </w:pPr>
    </w:p>
    <w:p w14:paraId="3E1FE702" w14:textId="17D6F2E0" w:rsidR="00A53A20" w:rsidRPr="004B4556" w:rsidRDefault="00A53A20" w:rsidP="001804D0">
      <w:pPr>
        <w:pStyle w:val="Akapitzlist"/>
        <w:numPr>
          <w:ilvl w:val="0"/>
          <w:numId w:val="19"/>
        </w:numPr>
        <w:shd w:val="clear" w:color="auto" w:fill="C6D9F1" w:themeFill="text2" w:themeFillTint="33"/>
        <w:tabs>
          <w:tab w:val="left" w:pos="851"/>
        </w:tabs>
        <w:spacing w:before="120" w:line="24" w:lineRule="atLeast"/>
        <w:contextualSpacing w:val="0"/>
        <w:jc w:val="left"/>
        <w:outlineLvl w:val="0"/>
        <w:rPr>
          <w:rFonts w:asciiTheme="minorHAnsi" w:hAnsiTheme="minorHAnsi" w:cstheme="minorHAnsi"/>
          <w:b/>
          <w:sz w:val="20"/>
        </w:rPr>
      </w:pPr>
      <w:bookmarkStart w:id="237" w:name="_Toc8212194"/>
      <w:bookmarkStart w:id="238" w:name="_Toc354752482"/>
      <w:bookmarkStart w:id="239" w:name="_Toc516738902"/>
      <w:r w:rsidRPr="004B4556">
        <w:rPr>
          <w:rFonts w:asciiTheme="minorHAnsi" w:hAnsiTheme="minorHAnsi" w:cstheme="minorHAnsi"/>
          <w:b/>
          <w:sz w:val="20"/>
        </w:rPr>
        <w:t xml:space="preserve">SYSTEM ZAKUPOWY </w:t>
      </w:r>
      <w:bookmarkEnd w:id="237"/>
    </w:p>
    <w:p w14:paraId="68EE0979" w14:textId="128573C5"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4397F2D5"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3">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w:t>
      </w:r>
      <w:r w:rsidR="00C40376">
        <w:rPr>
          <w:rFonts w:asciiTheme="minorHAnsi" w:hAnsiTheme="minorHAnsi" w:cstheme="minorHAnsi"/>
          <w:sz w:val="20"/>
        </w:rPr>
        <w:br/>
      </w:r>
      <w:r w:rsidRPr="004B4556">
        <w:rPr>
          <w:rFonts w:asciiTheme="minorHAnsi" w:hAnsiTheme="minorHAnsi" w:cstheme="minorHAnsi"/>
          <w:sz w:val="20"/>
        </w:rPr>
        <w:t xml:space="preserve">z platformą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firmy Otwarty Rynek Elektroniczny S.A. Zamawiający informuje, iż przy pierwszym logowaniu się Wykonawców do Sytemu, konieczne jest przejście przez ścieżkę rejestracji do strefy dostawców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 xml:space="preserve">(w tym </w:t>
      </w:r>
      <w:r w:rsidR="00370364" w:rsidRPr="00370364">
        <w:rPr>
          <w:rFonts w:asciiTheme="minorHAnsi" w:hAnsiTheme="minorHAnsi" w:cstheme="minorHAnsi"/>
          <w:b/>
          <w:sz w:val="20"/>
        </w:rPr>
        <w:lastRenderedPageBreak/>
        <w:t>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48FA6A1E"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sidR="008349F1">
        <w:rPr>
          <w:rFonts w:asciiTheme="minorHAnsi" w:hAnsiTheme="minorHAnsi" w:cstheme="minorHAnsi"/>
          <w:sz w:val="20"/>
        </w:rPr>
        <w:t>z</w:t>
      </w:r>
      <w:r w:rsidRPr="004B4556">
        <w:rPr>
          <w:rFonts w:asciiTheme="minorHAnsi" w:hAnsiTheme="minorHAnsi" w:cstheme="minorHAnsi"/>
          <w:sz w:val="20"/>
        </w:rPr>
        <w:t xml:space="preserve">asady korzystania z Systemu </w:t>
      </w:r>
      <w:r w:rsidR="008349F1">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sidR="008349F1">
        <w:rPr>
          <w:rFonts w:asciiTheme="minorHAnsi" w:hAnsiTheme="minorHAnsi" w:cstheme="minorHAnsi"/>
          <w:sz w:val="20"/>
        </w:rPr>
        <w:t xml:space="preserve"> pn.</w:t>
      </w:r>
      <w:r w:rsidR="008349F1" w:rsidRPr="008349F1">
        <w:rPr>
          <w:rFonts w:asciiTheme="minorHAnsi" w:hAnsiTheme="minorHAnsi" w:cstheme="minorHAnsi"/>
          <w:sz w:val="20"/>
        </w:rPr>
        <w:t xml:space="preserve"> </w:t>
      </w:r>
      <w:r w:rsidR="008349F1">
        <w:rPr>
          <w:rFonts w:asciiTheme="minorHAnsi" w:hAnsiTheme="minorHAnsi" w:cstheme="minorHAnsi"/>
          <w:sz w:val="20"/>
        </w:rPr>
        <w:t>„</w:t>
      </w:r>
      <w:r w:rsidR="008349F1" w:rsidRPr="002E1E67">
        <w:rPr>
          <w:rFonts w:asciiTheme="minorHAnsi" w:hAnsiTheme="minorHAnsi" w:cstheme="minorHAnsi"/>
          <w:sz w:val="20"/>
        </w:rPr>
        <w:t>Szczegółowa instrukcja korzystania z Systemu Zakupowego dla Wykonawców</w:t>
      </w:r>
      <w:r w:rsidR="008349F1">
        <w:rPr>
          <w:rFonts w:asciiTheme="minorHAnsi" w:hAnsiTheme="minorHAnsi" w:cstheme="minorHAnsi"/>
          <w:sz w:val="20"/>
        </w:rPr>
        <w:t>”</w:t>
      </w:r>
      <w:r w:rsidR="00860A12" w:rsidRPr="00860A12">
        <w:rPr>
          <w:rFonts w:asciiTheme="minorHAnsi" w:hAnsiTheme="minorHAnsi" w:cstheme="minorHAnsi"/>
          <w:sz w:val="20"/>
        </w:rPr>
        <w:t xml:space="preserve"> dostępnym w Systemie Zakupowym w zakładce „Dokumenty” </w:t>
      </w:r>
      <w:hyperlink r:id="rId24" w:tooltip="03 Regulacje i procedury obowiązujące w PGE Dystrybucja S.A." w:history="1">
        <w:r w:rsidR="00860A12" w:rsidRPr="00860A12">
          <w:rPr>
            <w:rStyle w:val="Hipercze"/>
            <w:rFonts w:asciiTheme="minorHAnsi" w:hAnsiTheme="minorHAnsi" w:cstheme="minorHAnsi"/>
            <w:sz w:val="20"/>
          </w:rPr>
          <w:t>w pliku „Regulacje i procedury obowiązujące w PGE Dystrybucja S.A.</w:t>
        </w:r>
      </w:hyperlink>
      <w:r w:rsidR="00860A12" w:rsidRPr="00860A12">
        <w:rPr>
          <w:rFonts w:asciiTheme="minorHAnsi" w:hAnsiTheme="minorHAnsi" w:cstheme="minorHAnsi"/>
          <w:sz w:val="20"/>
        </w:rPr>
        <w:t>”</w:t>
      </w:r>
    </w:p>
    <w:p w14:paraId="42DE0589"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2F1C86B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w:t>
      </w:r>
      <w:r w:rsidR="00C40376">
        <w:rPr>
          <w:rFonts w:asciiTheme="minorHAnsi" w:hAnsiTheme="minorHAnsi" w:cstheme="minorHAnsi"/>
          <w:sz w:val="20"/>
        </w:rPr>
        <w:br/>
      </w:r>
      <w:r w:rsidRPr="004B4556">
        <w:rPr>
          <w:rFonts w:asciiTheme="minorHAnsi" w:hAnsiTheme="minorHAnsi" w:cstheme="minorHAnsi"/>
          <w:sz w:val="20"/>
        </w:rPr>
        <w:t>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18EC7EBA" w14:textId="757626D9"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sidR="000F3B42">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sidR="008349F1">
        <w:rPr>
          <w:rFonts w:asciiTheme="minorHAnsi" w:hAnsiTheme="minorHAnsi" w:cstheme="minorHAnsi"/>
          <w:sz w:val="20"/>
        </w:rPr>
        <w:t>instrukcja</w:t>
      </w:r>
      <w:r w:rsidRPr="004B4556">
        <w:rPr>
          <w:rFonts w:asciiTheme="minorHAnsi" w:hAnsiTheme="minorHAnsi" w:cstheme="minorHAnsi"/>
          <w:sz w:val="20"/>
        </w:rPr>
        <w:t>” a także w „</w:t>
      </w:r>
      <w:r w:rsidR="0021253B">
        <w:rPr>
          <w:rFonts w:asciiTheme="minorHAnsi" w:hAnsiTheme="minorHAnsi" w:cstheme="minorHAnsi"/>
          <w:sz w:val="20"/>
        </w:rPr>
        <w:t>Szczegółowej instrukcji</w:t>
      </w:r>
      <w:r w:rsidR="008349F1"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248C1606"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002E1E67" w:rsidRPr="002E1E67">
        <w:rPr>
          <w:rFonts w:asciiTheme="minorHAnsi" w:hAnsiTheme="minorHAnsi" w:cstheme="minorHAnsi"/>
          <w:sz w:val="20"/>
        </w:rPr>
        <w:t>Szczegółow</w:t>
      </w:r>
      <w:r w:rsidR="0021253B">
        <w:rPr>
          <w:rFonts w:asciiTheme="minorHAnsi" w:hAnsiTheme="minorHAnsi" w:cstheme="minorHAnsi"/>
          <w:sz w:val="20"/>
        </w:rPr>
        <w:t>ej instrukcji</w:t>
      </w:r>
      <w:r w:rsidR="002E1E67"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sidR="000F3B42">
        <w:rPr>
          <w:rFonts w:asciiTheme="minorHAnsi" w:hAnsiTheme="minorHAnsi" w:cstheme="minorHAnsi"/>
          <w:sz w:val="20"/>
        </w:rPr>
        <w:t>i</w:t>
      </w:r>
      <w:r w:rsidRPr="004B4556">
        <w:rPr>
          <w:rFonts w:asciiTheme="minorHAnsi" w:hAnsiTheme="minorHAnsi" w:cstheme="minorHAnsi"/>
          <w:sz w:val="20"/>
        </w:rPr>
        <w:t xml:space="preserve">nstrukcji „Podpis elektroniczny </w:t>
      </w:r>
      <w:r w:rsidR="002E1E67">
        <w:rPr>
          <w:rFonts w:asciiTheme="minorHAnsi" w:hAnsiTheme="minorHAnsi" w:cstheme="minorHAnsi"/>
          <w:sz w:val="20"/>
        </w:rPr>
        <w:t xml:space="preserve">- </w:t>
      </w:r>
      <w:r w:rsidR="00620D5A">
        <w:rPr>
          <w:rFonts w:asciiTheme="minorHAnsi" w:hAnsiTheme="minorHAnsi" w:cstheme="minorHAnsi"/>
          <w:sz w:val="20"/>
        </w:rPr>
        <w:t>instrukcja</w:t>
      </w:r>
      <w:r w:rsidR="002E1E67">
        <w:rPr>
          <w:rFonts w:asciiTheme="minorHAnsi" w:hAnsiTheme="minorHAnsi" w:cstheme="minorHAnsi"/>
          <w:sz w:val="20"/>
        </w:rPr>
        <w:t>-</w:t>
      </w:r>
      <w:r w:rsidRPr="004B4556">
        <w:rPr>
          <w:rFonts w:asciiTheme="minorHAnsi" w:hAnsiTheme="minorHAnsi" w:cstheme="minorHAnsi"/>
          <w:sz w:val="20"/>
        </w:rPr>
        <w:t>” dostępnych w za</w:t>
      </w:r>
      <w:r w:rsidR="00340759">
        <w:rPr>
          <w:rFonts w:asciiTheme="minorHAnsi" w:hAnsiTheme="minorHAnsi" w:cstheme="minorHAnsi"/>
          <w:sz w:val="20"/>
        </w:rPr>
        <w:t>kładce</w:t>
      </w:r>
      <w:r w:rsidR="00EC1369">
        <w:rPr>
          <w:rFonts w:asciiTheme="minorHAnsi" w:hAnsiTheme="minorHAnsi" w:cstheme="minorHAnsi"/>
          <w:sz w:val="20"/>
        </w:rPr>
        <w:t xml:space="preserve"> </w:t>
      </w:r>
      <w:r w:rsidR="00EC1369" w:rsidRPr="00EC1369">
        <w:rPr>
          <w:rFonts w:asciiTheme="minorHAnsi" w:hAnsiTheme="minorHAnsi" w:cstheme="minorHAnsi"/>
          <w:sz w:val="20"/>
        </w:rPr>
        <w:t xml:space="preserve"> „Dokumenty” </w:t>
      </w:r>
      <w:hyperlink r:id="rId25" w:tooltip="03 Regulacje i procedury obowiązujące w PGE Dystrybucja S.A." w:history="1">
        <w:r w:rsidR="00EC1369" w:rsidRPr="00EC1369">
          <w:rPr>
            <w:rStyle w:val="Hipercze"/>
            <w:rFonts w:asciiTheme="minorHAnsi" w:hAnsiTheme="minorHAnsi" w:cstheme="minorHAnsi"/>
            <w:sz w:val="20"/>
          </w:rPr>
          <w:t>w pliku „Regulacje i procedury obowiązujące w PGE Dystrybucja S.A.</w:t>
        </w:r>
      </w:hyperlink>
      <w:r w:rsidR="00EC1369" w:rsidRPr="00EC1369">
        <w:rPr>
          <w:rFonts w:asciiTheme="minorHAnsi" w:hAnsiTheme="minorHAnsi" w:cstheme="minorHAnsi"/>
          <w:sz w:val="20"/>
        </w:rPr>
        <w:t>”</w:t>
      </w:r>
      <w:r w:rsidR="00340759">
        <w:rPr>
          <w:rFonts w:asciiTheme="minorHAnsi" w:hAnsiTheme="minorHAnsi" w:cstheme="minorHAnsi"/>
          <w:sz w:val="20"/>
        </w:rPr>
        <w:t>.</w:t>
      </w:r>
    </w:p>
    <w:p w14:paraId="2DCE3674"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Maksymalny rozmiar plików przesyłanych (zamieszczanych) za pośrednictwem Systemu wynosi 150 MB. Zamawiający określił dopuszczalny format plików zamieszczanych w Systemie jako: Xls, </w:t>
      </w:r>
      <w:proofErr w:type="spellStart"/>
      <w:r w:rsidRPr="004B4556">
        <w:rPr>
          <w:rFonts w:asciiTheme="minorHAnsi" w:hAnsiTheme="minorHAnsi" w:cstheme="minorHAnsi"/>
          <w:sz w:val="20"/>
        </w:rPr>
        <w:t>xlsx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pptx</w:t>
      </w:r>
      <w:proofErr w:type="spellEnd"/>
      <w:r w:rsidRPr="004B4556">
        <w:rPr>
          <w:rFonts w:asciiTheme="minorHAnsi" w:hAnsiTheme="minorHAnsi" w:cstheme="minorHAnsi"/>
          <w:sz w:val="20"/>
        </w:rPr>
        <w:t xml:space="preserve">, pdf, </w:t>
      </w:r>
      <w:proofErr w:type="spellStart"/>
      <w:r w:rsidRPr="004B4556">
        <w:rPr>
          <w:rFonts w:asciiTheme="minorHAnsi" w:hAnsiTheme="minorHAnsi" w:cstheme="minorHAnsi"/>
          <w:sz w:val="20"/>
        </w:rPr>
        <w:t>xml</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rar</w:t>
      </w:r>
      <w:proofErr w:type="spellEnd"/>
      <w:r w:rsidRPr="004B4556">
        <w:rPr>
          <w:rFonts w:asciiTheme="minorHAnsi" w:hAnsiTheme="minorHAnsi" w:cstheme="minorHAnsi"/>
          <w:sz w:val="20"/>
        </w:rPr>
        <w:t xml:space="preserve">, zip, gif, jpg, </w:t>
      </w:r>
      <w:proofErr w:type="spellStart"/>
      <w:r w:rsidRPr="004B4556">
        <w:rPr>
          <w:rFonts w:asciiTheme="minorHAnsi" w:hAnsiTheme="minorHAnsi" w:cstheme="minorHAnsi"/>
          <w:sz w:val="20"/>
        </w:rPr>
        <w:t>dwg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tiff</w:t>
      </w:r>
      <w:proofErr w:type="spellEnd"/>
      <w:r w:rsidRPr="004B4556">
        <w:rPr>
          <w:rFonts w:asciiTheme="minorHAnsi" w:hAnsiTheme="minorHAnsi" w:cstheme="minorHAnsi"/>
          <w:sz w:val="20"/>
        </w:rPr>
        <w:t xml:space="preserve">, txt, rtf, </w:t>
      </w:r>
      <w:proofErr w:type="spellStart"/>
      <w:r w:rsidRPr="004B4556">
        <w:rPr>
          <w:rFonts w:asciiTheme="minorHAnsi" w:hAnsiTheme="minorHAnsi" w:cstheme="minorHAnsi"/>
          <w:sz w:val="20"/>
        </w:rPr>
        <w:t>jpeg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bmp</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ath</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kst</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png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asic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cades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xades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pades</w:t>
      </w:r>
      <w:proofErr w:type="spellEnd"/>
      <w:r w:rsidRPr="004B4556">
        <w:rPr>
          <w:rFonts w:asciiTheme="minorHAnsi" w:hAnsiTheme="minorHAnsi" w:cstheme="minorHAnsi"/>
          <w:sz w:val="20"/>
        </w:rPr>
        <w:t xml:space="preserve">, 7z, mp4, </w:t>
      </w:r>
      <w:proofErr w:type="spellStart"/>
      <w:r w:rsidRPr="004B4556">
        <w:rPr>
          <w:rFonts w:asciiTheme="minorHAnsi" w:hAnsiTheme="minorHAnsi" w:cstheme="minorHAnsi"/>
          <w:sz w:val="20"/>
        </w:rPr>
        <w:t>msg</w:t>
      </w:r>
      <w:proofErr w:type="spellEnd"/>
      <w:r w:rsidRPr="004B4556">
        <w:rPr>
          <w:rFonts w:asciiTheme="minorHAnsi" w:hAnsiTheme="minorHAnsi" w:cstheme="minorHAnsi"/>
          <w:sz w:val="20"/>
        </w:rPr>
        <w:t>, przy czym zaleca się wykorzystywanie plików w formacie .pdf.</w:t>
      </w:r>
    </w:p>
    <w:p w14:paraId="5B0BBD22"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340759">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4F43EEEC" w14:textId="17693A29" w:rsidR="00647EC8" w:rsidRDefault="00C018E5" w:rsidP="00647EC8">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wsparcie techniczne dla Wykonawców w zakresie obsługi Systemu odpowiada firma Otwarty Rynek Elektroniczny S.A. </w:t>
      </w:r>
      <w:r w:rsidR="00647EC8">
        <w:rPr>
          <w:rFonts w:asciiTheme="minorHAnsi" w:hAnsiTheme="minorHAnsi" w:cstheme="minorHAnsi"/>
          <w:sz w:val="20"/>
        </w:rPr>
        <w:t xml:space="preserve">Pomoc techniczna jest realizowana od poniedziałku do piątku w godzinach </w:t>
      </w:r>
      <w:r w:rsidR="00C40376">
        <w:rPr>
          <w:rFonts w:asciiTheme="minorHAnsi" w:hAnsiTheme="minorHAnsi" w:cstheme="minorHAnsi"/>
          <w:sz w:val="20"/>
        </w:rPr>
        <w:br/>
      </w:r>
      <w:r w:rsidR="00647EC8">
        <w:rPr>
          <w:rFonts w:asciiTheme="minorHAnsi" w:hAnsiTheme="minorHAnsi" w:cstheme="minorHAnsi"/>
          <w:sz w:val="20"/>
        </w:rPr>
        <w:t>08:00-</w:t>
      </w:r>
      <w:r w:rsidR="00647EC8" w:rsidRPr="00647EC8">
        <w:rPr>
          <w:rFonts w:asciiTheme="minorHAnsi" w:hAnsiTheme="minorHAnsi" w:cstheme="minorHAnsi"/>
          <w:sz w:val="20"/>
        </w:rPr>
        <w:t>1</w:t>
      </w:r>
      <w:r w:rsidR="00A13096">
        <w:rPr>
          <w:rFonts w:asciiTheme="minorHAnsi" w:hAnsiTheme="minorHAnsi" w:cstheme="minorHAnsi"/>
          <w:sz w:val="20"/>
        </w:rPr>
        <w:t>6</w:t>
      </w:r>
      <w:r w:rsidR="00647EC8" w:rsidRPr="00647EC8">
        <w:rPr>
          <w:rFonts w:asciiTheme="minorHAnsi" w:hAnsiTheme="minorHAnsi" w:cstheme="minorHAnsi"/>
          <w:sz w:val="20"/>
        </w:rPr>
        <w:t>:00</w:t>
      </w:r>
      <w:r w:rsidR="00647EC8">
        <w:rPr>
          <w:rFonts w:asciiTheme="minorHAnsi" w:hAnsiTheme="minorHAnsi" w:cstheme="minorHAnsi"/>
          <w:sz w:val="20"/>
        </w:rPr>
        <w:t xml:space="preserve"> </w:t>
      </w:r>
      <w:r w:rsidR="00647EC8" w:rsidRPr="00647EC8">
        <w:rPr>
          <w:rFonts w:asciiTheme="minorHAnsi" w:hAnsiTheme="minorHAnsi" w:cstheme="minorHAnsi"/>
          <w:sz w:val="20"/>
        </w:rPr>
        <w:t>(z wyłączeniem dni ustawowo wolnych od pracy)</w:t>
      </w:r>
      <w:r w:rsidR="00647EC8">
        <w:rPr>
          <w:rFonts w:asciiTheme="minorHAnsi" w:hAnsiTheme="minorHAnsi" w:cstheme="minorHAnsi"/>
          <w:sz w:val="20"/>
        </w:rPr>
        <w:t xml:space="preserve"> </w:t>
      </w:r>
      <w:r w:rsidR="00647EC8" w:rsidRPr="00647EC8">
        <w:rPr>
          <w:rFonts w:asciiTheme="minorHAnsi" w:hAnsiTheme="minorHAnsi" w:cstheme="minorHAnsi"/>
          <w:sz w:val="20"/>
        </w:rPr>
        <w:t>za pomocą następujących kanałów kontaktu:</w:t>
      </w:r>
    </w:p>
    <w:p w14:paraId="0C48AAEB" w14:textId="4E12D19F"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tel.: +48 22 576 87 87</w:t>
      </w:r>
    </w:p>
    <w:p w14:paraId="0596C9C8" w14:textId="73D897CB" w:rsid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 xml:space="preserve">e-mail: </w:t>
      </w:r>
      <w:hyperlink r:id="rId26" w:history="1">
        <w:r w:rsidRPr="0024466F">
          <w:rPr>
            <w:rStyle w:val="Hipercze"/>
            <w:rFonts w:asciiTheme="minorHAnsi" w:hAnsiTheme="minorHAnsi" w:cstheme="minorHAnsi"/>
            <w:sz w:val="20"/>
            <w:lang w:val="en-GB"/>
          </w:rPr>
          <w:t>helpdesk.zakupy@gkpge.pl</w:t>
        </w:r>
      </w:hyperlink>
    </w:p>
    <w:p w14:paraId="20127BA0" w14:textId="0C0D7C6A"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r w:rsidRPr="00925B88">
        <w:rPr>
          <w:rFonts w:asciiTheme="minorHAnsi" w:hAnsiTheme="minorHAnsi" w:cstheme="minorHAnsi"/>
          <w:sz w:val="20"/>
        </w:rPr>
        <w:t xml:space="preserve">Zakres wsparcia dostępny na: </w:t>
      </w:r>
      <w:hyperlink r:id="rId27" w:history="1">
        <w:r w:rsidR="00160B11" w:rsidRPr="0060553A">
          <w:rPr>
            <w:rStyle w:val="Hipercze"/>
            <w:rFonts w:asciiTheme="minorHAnsi" w:hAnsiTheme="minorHAnsi" w:cstheme="minorHAnsi"/>
            <w:sz w:val="20"/>
          </w:rPr>
          <w:t>https://pgedystrybucja.pl/przetargi</w:t>
        </w:r>
      </w:hyperlink>
      <w:r w:rsidR="00160B11">
        <w:rPr>
          <w:rFonts w:asciiTheme="minorHAnsi" w:hAnsiTheme="minorHAnsi" w:cstheme="minorHAnsi"/>
          <w:sz w:val="20"/>
        </w:rPr>
        <w:t xml:space="preserve"> </w:t>
      </w:r>
    </w:p>
    <w:p w14:paraId="7D44A1E6" w14:textId="69EF34CF"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16A83FCA" w14:textId="37BFEBD0" w:rsidR="00427DF7" w:rsidRPr="00B4637C" w:rsidRDefault="00427DF7" w:rsidP="00427DF7">
      <w:pPr>
        <w:pStyle w:val="Akapitzlist"/>
        <w:shd w:val="clear" w:color="auto" w:fill="FFFFFF"/>
        <w:tabs>
          <w:tab w:val="left" w:pos="851"/>
        </w:tabs>
        <w:suppressAutoHyphens/>
        <w:spacing w:before="120" w:after="120"/>
        <w:ind w:left="993"/>
        <w:rPr>
          <w:rFonts w:asciiTheme="minorHAnsi" w:hAnsiTheme="minorHAnsi" w:cstheme="minorHAnsi"/>
          <w:sz w:val="20"/>
        </w:rPr>
      </w:pPr>
    </w:p>
    <w:p w14:paraId="3052260E" w14:textId="14F2898C" w:rsidR="000B3117" w:rsidRPr="00891C1E" w:rsidRDefault="000B3117" w:rsidP="00891C1E">
      <w:pPr>
        <w:pStyle w:val="Nagwek1"/>
        <w:numPr>
          <w:ilvl w:val="0"/>
          <w:numId w:val="19"/>
        </w:numPr>
        <w:shd w:val="clear" w:color="auto" w:fill="C6D9F1" w:themeFill="text2" w:themeFillTint="33"/>
        <w:rPr>
          <w:rFonts w:cstheme="minorHAnsi"/>
          <w:color w:val="auto"/>
          <w:sz w:val="20"/>
          <w:szCs w:val="20"/>
        </w:rPr>
      </w:pPr>
      <w:bookmarkStart w:id="240" w:name="_Toc69029879"/>
      <w:r w:rsidRPr="00891C1E">
        <w:rPr>
          <w:rFonts w:cstheme="minorHAnsi"/>
          <w:color w:val="auto"/>
          <w:sz w:val="20"/>
          <w:szCs w:val="20"/>
        </w:rPr>
        <w:lastRenderedPageBreak/>
        <w:t>ZAŁĄCZNIKI</w:t>
      </w:r>
      <w:bookmarkEnd w:id="238"/>
      <w:bookmarkEnd w:id="239"/>
      <w:bookmarkEnd w:id="240"/>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41" w:name="_Toc354752483"/>
      <w:bookmarkStart w:id="242" w:name="_Toc516566412"/>
      <w:bookmarkStart w:id="243" w:name="_Toc516581686"/>
      <w:bookmarkStart w:id="244" w:name="_Toc516734873"/>
      <w:bookmarkStart w:id="245"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41"/>
      <w:bookmarkEnd w:id="242"/>
      <w:bookmarkEnd w:id="243"/>
      <w:bookmarkEnd w:id="244"/>
      <w:bookmarkEnd w:id="245"/>
    </w:p>
    <w:p w14:paraId="061A917B" w14:textId="6C5BF92B" w:rsidR="00156D62" w:rsidRDefault="005712F0" w:rsidP="00156D62">
      <w:pPr>
        <w:spacing w:before="120" w:line="24" w:lineRule="atLeast"/>
        <w:ind w:firstLine="567"/>
        <w:outlineLvl w:val="0"/>
        <w:rPr>
          <w:rFonts w:asciiTheme="minorHAnsi" w:hAnsiTheme="minorHAnsi" w:cstheme="minorHAnsi"/>
          <w:sz w:val="20"/>
        </w:rPr>
      </w:pPr>
      <w:bookmarkStart w:id="246" w:name="_Toc354752484"/>
      <w:bookmarkStart w:id="247" w:name="_Toc516581687"/>
      <w:bookmarkStart w:id="248" w:name="_Toc516734874"/>
      <w:bookmarkStart w:id="249" w:name="_Toc516738904"/>
      <w:r w:rsidRPr="004B4556">
        <w:rPr>
          <w:rFonts w:asciiTheme="minorHAnsi" w:hAnsiTheme="minorHAnsi" w:cstheme="minorHAnsi"/>
          <w:b/>
          <w:sz w:val="20"/>
        </w:rPr>
        <w:t>Załącznik nr 1</w:t>
      </w:r>
      <w:r w:rsidRPr="004B4556">
        <w:rPr>
          <w:rFonts w:asciiTheme="minorHAnsi" w:hAnsiTheme="minorHAnsi" w:cstheme="minorHAnsi"/>
          <w:sz w:val="20"/>
        </w:rPr>
        <w:t xml:space="preserve"> –</w:t>
      </w:r>
      <w:bookmarkStart w:id="250" w:name="_Toc354752485"/>
      <w:bookmarkEnd w:id="246"/>
      <w:r w:rsidRPr="004B4556">
        <w:rPr>
          <w:rFonts w:asciiTheme="minorHAnsi" w:hAnsiTheme="minorHAnsi" w:cstheme="minorHAnsi"/>
          <w:sz w:val="20"/>
        </w:rPr>
        <w:t xml:space="preserve"> </w:t>
      </w:r>
      <w:bookmarkEnd w:id="250"/>
      <w:r w:rsidRPr="004B4556">
        <w:rPr>
          <w:rFonts w:asciiTheme="minorHAnsi" w:hAnsiTheme="minorHAnsi" w:cstheme="minorHAnsi"/>
          <w:sz w:val="20"/>
        </w:rPr>
        <w:t>Szczegółowy Opis Przedmiotu Zakupu</w:t>
      </w:r>
    </w:p>
    <w:p w14:paraId="13BE714A" w14:textId="0F0A8038" w:rsidR="005712F0" w:rsidRPr="004B4556" w:rsidRDefault="005712F0" w:rsidP="00340759">
      <w:pPr>
        <w:spacing w:before="120" w:line="24" w:lineRule="atLeast"/>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sidR="00156D62">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w:t>
      </w:r>
      <w:r w:rsidR="00156D62" w:rsidRPr="00156D62">
        <w:rPr>
          <w:rFonts w:asciiTheme="minorHAnsi" w:hAnsiTheme="minorHAnsi" w:cstheme="minorHAnsi"/>
          <w:sz w:val="20"/>
        </w:rPr>
        <w:t xml:space="preserve"> Warunki udziału w postępowaniu oraz przesłanki wykluczenia, opis sposobu oceny, elementy składowe oferty</w:t>
      </w:r>
    </w:p>
    <w:p w14:paraId="3084817F" w14:textId="5E2410DD" w:rsidR="00340759" w:rsidRPr="004B4556" w:rsidRDefault="005712F0" w:rsidP="007A2292">
      <w:pPr>
        <w:spacing w:before="120" w:line="24" w:lineRule="atLeast"/>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47"/>
      <w:bookmarkEnd w:id="248"/>
      <w:bookmarkEnd w:id="249"/>
      <w:r w:rsidRPr="004B4556">
        <w:rPr>
          <w:rFonts w:asciiTheme="minorHAnsi" w:hAnsiTheme="minorHAnsi" w:cstheme="minorHAnsi"/>
          <w:sz w:val="20"/>
        </w:rPr>
        <w:t>Formularz Oferty</w:t>
      </w:r>
    </w:p>
    <w:p w14:paraId="555AEBE4" w14:textId="39474664" w:rsidR="009A39DC" w:rsidRDefault="00340759" w:rsidP="009A39DC">
      <w:pPr>
        <w:spacing w:before="120" w:line="24" w:lineRule="atLeast"/>
        <w:ind w:left="1985" w:hanging="1418"/>
        <w:outlineLvl w:val="0"/>
        <w:rPr>
          <w:rFonts w:asciiTheme="minorHAnsi" w:hAnsiTheme="minorHAnsi" w:cstheme="minorHAnsi"/>
          <w:sz w:val="20"/>
        </w:rPr>
      </w:pPr>
      <w:bookmarkStart w:id="251" w:name="_Toc354752486"/>
      <w:bookmarkStart w:id="252" w:name="_Toc516581688"/>
      <w:bookmarkStart w:id="253" w:name="_Toc516734875"/>
      <w:bookmarkStart w:id="254" w:name="_Toc516738905"/>
      <w:r w:rsidRPr="004B4556">
        <w:rPr>
          <w:rFonts w:asciiTheme="minorHAnsi" w:hAnsiTheme="minorHAnsi" w:cstheme="minorHAnsi"/>
          <w:b/>
          <w:sz w:val="20"/>
        </w:rPr>
        <w:t xml:space="preserve">Załącznik nr </w:t>
      </w:r>
      <w:r w:rsidR="00281BD4">
        <w:rPr>
          <w:rFonts w:asciiTheme="minorHAnsi" w:hAnsiTheme="minorHAnsi" w:cstheme="minorHAnsi"/>
          <w:b/>
          <w:sz w:val="20"/>
        </w:rPr>
        <w:t>4</w:t>
      </w:r>
      <w:r w:rsidR="00281BD4" w:rsidRPr="004B4556">
        <w:rPr>
          <w:rFonts w:asciiTheme="minorHAnsi" w:hAnsiTheme="minorHAnsi" w:cstheme="minorHAnsi"/>
          <w:sz w:val="20"/>
        </w:rPr>
        <w:t xml:space="preserve"> </w:t>
      </w:r>
      <w:r w:rsidRPr="004B4556">
        <w:rPr>
          <w:rFonts w:asciiTheme="minorHAnsi" w:hAnsiTheme="minorHAnsi" w:cstheme="minorHAnsi"/>
          <w:sz w:val="20"/>
        </w:rPr>
        <w:t>– Oświadczenie o braku podstaw wykluczenia</w:t>
      </w:r>
      <w:r>
        <w:rPr>
          <w:rFonts w:asciiTheme="minorHAnsi" w:hAnsiTheme="minorHAnsi" w:cstheme="minorHAnsi"/>
          <w:sz w:val="20"/>
        </w:rPr>
        <w:t xml:space="preserve"> </w:t>
      </w:r>
      <w:r w:rsidR="009A39DC">
        <w:rPr>
          <w:rFonts w:asciiTheme="minorHAnsi" w:hAnsiTheme="minorHAnsi" w:cstheme="minorHAnsi"/>
          <w:sz w:val="20"/>
        </w:rPr>
        <w:t>n</w:t>
      </w:r>
      <w:r w:rsidR="009A39DC" w:rsidRPr="009A39DC">
        <w:rPr>
          <w:rFonts w:asciiTheme="minorHAnsi" w:hAnsiTheme="minorHAnsi" w:cstheme="minorHAnsi"/>
          <w:sz w:val="20"/>
        </w:rPr>
        <w:t>a podstawie przesłanek wskazanych w przepisach ustawy o szczególnych rozwiązaniach w zakresie przeciwdz</w:t>
      </w:r>
      <w:r w:rsidR="009A39DC">
        <w:rPr>
          <w:rFonts w:asciiTheme="minorHAnsi" w:hAnsiTheme="minorHAnsi" w:cstheme="minorHAnsi"/>
          <w:sz w:val="20"/>
        </w:rPr>
        <w:t>iałania wspieraniu agresji na Ukrainę oraz rozporządzenia (UE</w:t>
      </w:r>
      <w:r w:rsidR="009A39DC" w:rsidRPr="009A39DC">
        <w:rPr>
          <w:rFonts w:asciiTheme="minorHAnsi" w:hAnsiTheme="minorHAnsi" w:cstheme="minorHAnsi"/>
          <w:sz w:val="20"/>
        </w:rPr>
        <w:t>) 2022</w:t>
      </w:r>
      <w:r w:rsidR="00DA2156">
        <w:rPr>
          <w:rFonts w:asciiTheme="minorHAnsi" w:hAnsiTheme="minorHAnsi" w:cstheme="minorHAnsi"/>
          <w:sz w:val="20"/>
        </w:rPr>
        <w:t>/576 z dnia 8 kwietnia 2022 r.</w:t>
      </w:r>
      <w:r w:rsidR="00D54761">
        <w:rPr>
          <w:rFonts w:asciiTheme="minorHAnsi" w:hAnsiTheme="minorHAnsi" w:cstheme="minorHAnsi"/>
          <w:sz w:val="20"/>
        </w:rPr>
        <w:t xml:space="preserve"> </w:t>
      </w:r>
    </w:p>
    <w:bookmarkEnd w:id="251"/>
    <w:bookmarkEnd w:id="252"/>
    <w:bookmarkEnd w:id="253"/>
    <w:bookmarkEnd w:id="254"/>
    <w:p w14:paraId="509FB047" w14:textId="4FD3002F" w:rsidR="005712F0" w:rsidRDefault="005712F0" w:rsidP="005712F0">
      <w:pPr>
        <w:spacing w:before="120" w:line="24" w:lineRule="atLeast"/>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sidR="00B42E04">
        <w:rPr>
          <w:rFonts w:asciiTheme="minorHAnsi" w:hAnsiTheme="minorHAnsi" w:cstheme="minorHAnsi"/>
          <w:b/>
          <w:sz w:val="20"/>
        </w:rPr>
        <w:t>5</w:t>
      </w:r>
      <w:r w:rsidRPr="004B4556">
        <w:rPr>
          <w:rFonts w:asciiTheme="minorHAnsi" w:hAnsiTheme="minorHAnsi" w:cstheme="minorHAnsi"/>
          <w:sz w:val="20"/>
        </w:rPr>
        <w:t xml:space="preserve"> – </w:t>
      </w:r>
      <w:r w:rsidR="00E54B4B">
        <w:rPr>
          <w:rFonts w:asciiTheme="minorHAnsi" w:hAnsiTheme="minorHAnsi" w:cstheme="minorHAnsi"/>
          <w:sz w:val="20"/>
        </w:rPr>
        <w:t>Projekt U</w:t>
      </w:r>
      <w:r w:rsidRPr="004B4556">
        <w:rPr>
          <w:rFonts w:asciiTheme="minorHAnsi" w:hAnsiTheme="minorHAnsi" w:cstheme="minorHAnsi"/>
          <w:sz w:val="20"/>
        </w:rPr>
        <w:t>mowy zakupowej</w:t>
      </w:r>
    </w:p>
    <w:p w14:paraId="3B72ACDA" w14:textId="3EFADAD7" w:rsidR="003A645A" w:rsidRDefault="00AF3862" w:rsidP="00DF7513">
      <w:pPr>
        <w:spacing w:before="120" w:line="24" w:lineRule="atLeast"/>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Pr>
          <w:rFonts w:asciiTheme="minorHAnsi" w:hAnsiTheme="minorHAnsi" w:cstheme="minorHAnsi"/>
          <w:b/>
          <w:sz w:val="20"/>
        </w:rPr>
        <w:t>6</w:t>
      </w:r>
      <w:r w:rsidRPr="004B4556">
        <w:rPr>
          <w:rFonts w:asciiTheme="minorHAnsi" w:hAnsiTheme="minorHAnsi" w:cstheme="minorHAnsi"/>
          <w:sz w:val="20"/>
        </w:rPr>
        <w:t xml:space="preserve"> – </w:t>
      </w:r>
      <w:r w:rsidR="006E6AD7">
        <w:rPr>
          <w:rFonts w:asciiTheme="minorHAnsi" w:hAnsiTheme="minorHAnsi" w:cstheme="minorHAnsi"/>
          <w:sz w:val="20"/>
        </w:rPr>
        <w:t>Wykaz doświadczenia</w:t>
      </w:r>
      <w:r w:rsidR="00F9304C">
        <w:rPr>
          <w:rFonts w:asciiTheme="minorHAnsi" w:hAnsiTheme="minorHAnsi" w:cstheme="minorHAnsi"/>
          <w:sz w:val="20"/>
        </w:rPr>
        <w:t xml:space="preserve"> Wykonawcy</w:t>
      </w:r>
    </w:p>
    <w:p w14:paraId="678D868C" w14:textId="4F987876" w:rsidR="006E6AD7" w:rsidRDefault="006E6AD7" w:rsidP="001E477D">
      <w:pPr>
        <w:spacing w:before="120" w:line="24" w:lineRule="atLeast"/>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Pr>
          <w:rFonts w:asciiTheme="minorHAnsi" w:hAnsiTheme="minorHAnsi" w:cstheme="minorHAnsi"/>
          <w:b/>
          <w:sz w:val="20"/>
        </w:rPr>
        <w:t>7</w:t>
      </w:r>
      <w:r w:rsidRPr="004B4556">
        <w:rPr>
          <w:rFonts w:asciiTheme="minorHAnsi" w:hAnsiTheme="minorHAnsi" w:cstheme="minorHAnsi"/>
          <w:sz w:val="20"/>
        </w:rPr>
        <w:t xml:space="preserve"> – </w:t>
      </w:r>
      <w:r>
        <w:rPr>
          <w:rFonts w:asciiTheme="minorHAnsi" w:hAnsiTheme="minorHAnsi" w:cstheme="minorHAnsi"/>
          <w:sz w:val="20"/>
        </w:rPr>
        <w:t>Wykaz osób</w:t>
      </w:r>
    </w:p>
    <w:p w14:paraId="27522069" w14:textId="0EADCC37" w:rsidR="002C402E" w:rsidRPr="004B4556" w:rsidRDefault="002C402E" w:rsidP="001E477D">
      <w:pPr>
        <w:spacing w:before="120" w:line="24" w:lineRule="atLeast"/>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Pr>
          <w:rFonts w:asciiTheme="minorHAnsi" w:hAnsiTheme="minorHAnsi" w:cstheme="minorHAnsi"/>
          <w:b/>
          <w:sz w:val="20"/>
        </w:rPr>
        <w:t>8</w:t>
      </w:r>
      <w:r w:rsidRPr="004B4556">
        <w:rPr>
          <w:rFonts w:asciiTheme="minorHAnsi" w:hAnsiTheme="minorHAnsi" w:cstheme="minorHAnsi"/>
          <w:sz w:val="20"/>
        </w:rPr>
        <w:t xml:space="preserve"> – </w:t>
      </w:r>
      <w:r w:rsidR="00DB33AD" w:rsidRPr="00DB33AD">
        <w:rPr>
          <w:rFonts w:asciiTheme="minorHAnsi" w:hAnsiTheme="minorHAnsi" w:cstheme="minorHAnsi"/>
          <w:sz w:val="20"/>
        </w:rPr>
        <w:t>Oświadczenie o odbyciu wizji lokalnej</w:t>
      </w:r>
    </w:p>
    <w:sectPr w:rsidR="002C402E" w:rsidRPr="004B4556" w:rsidSect="0044467A">
      <w:headerReference w:type="default" r:id="rId28"/>
      <w:footerReference w:type="default" r:id="rId29"/>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AF252B" w14:textId="77777777" w:rsidR="00FA5EC7" w:rsidRDefault="00FA5EC7" w:rsidP="004A302B">
      <w:pPr>
        <w:spacing w:line="240" w:lineRule="auto"/>
      </w:pPr>
      <w:r>
        <w:separator/>
      </w:r>
    </w:p>
  </w:endnote>
  <w:endnote w:type="continuationSeparator" w:id="0">
    <w:p w14:paraId="32EE09DF" w14:textId="77777777" w:rsidR="00FA5EC7" w:rsidRDefault="00FA5EC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ABF5D73"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04197C">
      <w:rPr>
        <w:rFonts w:ascii="Calibri" w:hAnsi="Calibri"/>
        <w:bCs/>
        <w:noProof/>
        <w:sz w:val="16"/>
        <w:szCs w:val="16"/>
      </w:rPr>
      <w:t>11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04197C">
      <w:rPr>
        <w:rFonts w:ascii="Calibri" w:hAnsi="Calibri"/>
        <w:bCs/>
        <w:noProof/>
        <w:sz w:val="16"/>
        <w:szCs w:val="16"/>
      </w:rPr>
      <w:t>11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A1BB9E" w14:textId="77777777" w:rsidR="00FA5EC7" w:rsidRDefault="00FA5EC7" w:rsidP="004A302B">
      <w:pPr>
        <w:spacing w:line="240" w:lineRule="auto"/>
      </w:pPr>
      <w:r>
        <w:separator/>
      </w:r>
    </w:p>
  </w:footnote>
  <w:footnote w:type="continuationSeparator" w:id="0">
    <w:p w14:paraId="32EE79A7" w14:textId="77777777" w:rsidR="00FA5EC7" w:rsidRDefault="00FA5EC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2A6E8576" w:rsidR="002369B6" w:rsidRPr="00A31C7C" w:rsidRDefault="00A07155" w:rsidP="00A07155">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rFonts w:asciiTheme="minorHAnsi" w:hAnsiTheme="minorHAnsi" w:cstheme="minorHAnsi"/>
        <w:noProof/>
        <w:sz w:val="18"/>
        <w:szCs w:val="18"/>
        <w:lang w:eastAsia="pl-PL"/>
      </w:rPr>
      <w:drawing>
        <wp:inline distT="0" distB="0" distL="0" distR="0" wp14:anchorId="66C042EB" wp14:editId="730444DB">
          <wp:extent cx="881964" cy="687818"/>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1462" cy="718621"/>
                  </a:xfrm>
                  <a:prstGeom prst="rect">
                    <a:avLst/>
                  </a:prstGeom>
                  <a:noFill/>
                </pic:spPr>
              </pic:pic>
            </a:graphicData>
          </a:graphic>
        </wp:inline>
      </w:drawing>
    </w:r>
    <w:r w:rsidR="002369B6" w:rsidRPr="00A31C7C">
      <w:rPr>
        <w:rFonts w:asciiTheme="minorHAnsi" w:hAnsiTheme="minorHAnsi" w:cstheme="minorHAnsi"/>
        <w:sz w:val="18"/>
        <w:szCs w:val="18"/>
      </w:rPr>
      <w:t xml:space="preserve">Postępowanie zakupowe nr </w:t>
    </w:r>
    <w:r w:rsidR="00E37BFC" w:rsidRPr="00E37BFC">
      <w:rPr>
        <w:rFonts w:asciiTheme="minorHAnsi" w:hAnsiTheme="minorHAnsi" w:cstheme="minorHAnsi"/>
        <w:sz w:val="18"/>
        <w:szCs w:val="18"/>
      </w:rPr>
      <w:t>POST/DYS/OLD/GZ/</w:t>
    </w:r>
    <w:r w:rsidR="00F03CD1">
      <w:rPr>
        <w:rFonts w:asciiTheme="minorHAnsi" w:hAnsiTheme="minorHAnsi" w:cstheme="minorHAnsi"/>
        <w:sz w:val="18"/>
        <w:szCs w:val="18"/>
      </w:rPr>
      <w:t>0</w:t>
    </w:r>
    <w:r w:rsidR="00FB417C">
      <w:rPr>
        <w:rFonts w:asciiTheme="minorHAnsi" w:hAnsiTheme="minorHAnsi" w:cstheme="minorHAnsi"/>
        <w:sz w:val="18"/>
        <w:szCs w:val="18"/>
      </w:rPr>
      <w:t>2</w:t>
    </w:r>
    <w:r w:rsidR="004A4A07">
      <w:rPr>
        <w:rFonts w:asciiTheme="minorHAnsi" w:hAnsiTheme="minorHAnsi" w:cstheme="minorHAnsi"/>
        <w:sz w:val="18"/>
        <w:szCs w:val="18"/>
      </w:rPr>
      <w:t>500</w:t>
    </w:r>
    <w:r w:rsidR="00F03CD1">
      <w:rPr>
        <w:rFonts w:asciiTheme="minorHAnsi" w:hAnsiTheme="minorHAnsi" w:cstheme="minorHAnsi"/>
        <w:sz w:val="18"/>
        <w:szCs w:val="18"/>
      </w:rPr>
      <w:t>/202</w:t>
    </w:r>
    <w:r w:rsidR="00BB73BC">
      <w:rPr>
        <w:rFonts w:asciiTheme="minorHAnsi" w:hAnsiTheme="minorHAnsi" w:cstheme="minorHAnsi"/>
        <w:sz w:val="18"/>
        <w:szCs w:val="18"/>
      </w:rPr>
      <w:t>5</w:t>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5E4338"/>
    <w:multiLevelType w:val="hybridMultilevel"/>
    <w:tmpl w:val="E8BC11E2"/>
    <w:lvl w:ilvl="0" w:tplc="0415000B">
      <w:start w:val="1"/>
      <w:numFmt w:val="bullet"/>
      <w:lvlText w:val=""/>
      <w:lvlJc w:val="left"/>
      <w:pPr>
        <w:ind w:left="1353" w:hanging="360"/>
      </w:pPr>
      <w:rPr>
        <w:rFonts w:ascii="Wingdings" w:hAnsi="Wingding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6"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8"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8"/>
  </w:num>
  <w:num w:numId="2">
    <w:abstractNumId w:val="11"/>
  </w:num>
  <w:num w:numId="3">
    <w:abstractNumId w:val="5"/>
  </w:num>
  <w:num w:numId="4">
    <w:abstractNumId w:val="45"/>
  </w:num>
  <w:num w:numId="5">
    <w:abstractNumId w:val="24"/>
  </w:num>
  <w:num w:numId="6">
    <w:abstractNumId w:val="18"/>
  </w:num>
  <w:num w:numId="7">
    <w:abstractNumId w:val="34"/>
  </w:num>
  <w:num w:numId="8">
    <w:abstractNumId w:val="53"/>
  </w:num>
  <w:num w:numId="9">
    <w:abstractNumId w:val="16"/>
  </w:num>
  <w:num w:numId="10">
    <w:abstractNumId w:val="41"/>
  </w:num>
  <w:num w:numId="11">
    <w:abstractNumId w:val="30"/>
  </w:num>
  <w:num w:numId="12">
    <w:abstractNumId w:val="23"/>
  </w:num>
  <w:num w:numId="13">
    <w:abstractNumId w:val="12"/>
  </w:num>
  <w:num w:numId="14">
    <w:abstractNumId w:val="32"/>
  </w:num>
  <w:num w:numId="15">
    <w:abstractNumId w:val="44"/>
  </w:num>
  <w:num w:numId="16">
    <w:abstractNumId w:val="40"/>
  </w:num>
  <w:num w:numId="17">
    <w:abstractNumId w:val="54"/>
  </w:num>
  <w:num w:numId="18">
    <w:abstractNumId w:val="21"/>
  </w:num>
  <w:num w:numId="19">
    <w:abstractNumId w:val="6"/>
  </w:num>
  <w:num w:numId="20">
    <w:abstractNumId w:val="37"/>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9"/>
  </w:num>
  <w:num w:numId="28">
    <w:abstractNumId w:val="7"/>
  </w:num>
  <w:num w:numId="29">
    <w:abstractNumId w:val="27"/>
  </w:num>
  <w:num w:numId="30">
    <w:abstractNumId w:val="35"/>
  </w:num>
  <w:num w:numId="31">
    <w:abstractNumId w:val="33"/>
  </w:num>
  <w:num w:numId="32">
    <w:abstractNumId w:val="39"/>
  </w:num>
  <w:num w:numId="33">
    <w:abstractNumId w:val="42"/>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6"/>
  </w:num>
  <w:num w:numId="41">
    <w:abstractNumId w:val="38"/>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3"/>
  </w:num>
  <w:num w:numId="53">
    <w:abstractNumId w:val="15"/>
  </w:num>
  <w:num w:numId="54">
    <w:abstractNumId w:val="36"/>
  </w:num>
  <w:num w:numId="55">
    <w:abstractNumId w:val="31"/>
  </w:num>
  <w:num w:numId="56">
    <w:abstractNumId w:val="13"/>
  </w:num>
  <w:num w:numId="5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819"/>
    <w:rsid w:val="00031ABB"/>
    <w:rsid w:val="00032E9D"/>
    <w:rsid w:val="000339B0"/>
    <w:rsid w:val="00034466"/>
    <w:rsid w:val="0003633A"/>
    <w:rsid w:val="0004020B"/>
    <w:rsid w:val="00040735"/>
    <w:rsid w:val="0004075E"/>
    <w:rsid w:val="00040E3C"/>
    <w:rsid w:val="0004124A"/>
    <w:rsid w:val="00041656"/>
    <w:rsid w:val="00041920"/>
    <w:rsid w:val="0004197C"/>
    <w:rsid w:val="000419EA"/>
    <w:rsid w:val="00042822"/>
    <w:rsid w:val="0004293D"/>
    <w:rsid w:val="00044543"/>
    <w:rsid w:val="0004486D"/>
    <w:rsid w:val="00044F7C"/>
    <w:rsid w:val="00046549"/>
    <w:rsid w:val="00046D7B"/>
    <w:rsid w:val="00047E9F"/>
    <w:rsid w:val="0005057E"/>
    <w:rsid w:val="00050E52"/>
    <w:rsid w:val="00051197"/>
    <w:rsid w:val="000518A3"/>
    <w:rsid w:val="00053075"/>
    <w:rsid w:val="000532AE"/>
    <w:rsid w:val="00055178"/>
    <w:rsid w:val="00056DB4"/>
    <w:rsid w:val="00057E00"/>
    <w:rsid w:val="00057ED6"/>
    <w:rsid w:val="00060EB6"/>
    <w:rsid w:val="00062C54"/>
    <w:rsid w:val="00064A47"/>
    <w:rsid w:val="00064F26"/>
    <w:rsid w:val="00066400"/>
    <w:rsid w:val="000679B7"/>
    <w:rsid w:val="00070033"/>
    <w:rsid w:val="00071FE3"/>
    <w:rsid w:val="00072501"/>
    <w:rsid w:val="00072BE1"/>
    <w:rsid w:val="00072E92"/>
    <w:rsid w:val="000747E2"/>
    <w:rsid w:val="00074AA8"/>
    <w:rsid w:val="00076214"/>
    <w:rsid w:val="00076AE9"/>
    <w:rsid w:val="0008002B"/>
    <w:rsid w:val="00080BE1"/>
    <w:rsid w:val="00080F94"/>
    <w:rsid w:val="00082C2E"/>
    <w:rsid w:val="00083F05"/>
    <w:rsid w:val="00084857"/>
    <w:rsid w:val="0008582E"/>
    <w:rsid w:val="00086905"/>
    <w:rsid w:val="00086929"/>
    <w:rsid w:val="00086D98"/>
    <w:rsid w:val="00090541"/>
    <w:rsid w:val="00092A66"/>
    <w:rsid w:val="0009533D"/>
    <w:rsid w:val="00096BF3"/>
    <w:rsid w:val="00096F2D"/>
    <w:rsid w:val="00097236"/>
    <w:rsid w:val="000A072E"/>
    <w:rsid w:val="000A2EBE"/>
    <w:rsid w:val="000A31C6"/>
    <w:rsid w:val="000A38FC"/>
    <w:rsid w:val="000A3D72"/>
    <w:rsid w:val="000A46EB"/>
    <w:rsid w:val="000A488B"/>
    <w:rsid w:val="000A4F57"/>
    <w:rsid w:val="000A6207"/>
    <w:rsid w:val="000B09CE"/>
    <w:rsid w:val="000B20CA"/>
    <w:rsid w:val="000B2838"/>
    <w:rsid w:val="000B3117"/>
    <w:rsid w:val="000B36E9"/>
    <w:rsid w:val="000B4623"/>
    <w:rsid w:val="000B4C69"/>
    <w:rsid w:val="000B5CB4"/>
    <w:rsid w:val="000B7143"/>
    <w:rsid w:val="000C0044"/>
    <w:rsid w:val="000C16FD"/>
    <w:rsid w:val="000C246E"/>
    <w:rsid w:val="000C2E11"/>
    <w:rsid w:val="000C345A"/>
    <w:rsid w:val="000C3A88"/>
    <w:rsid w:val="000C5938"/>
    <w:rsid w:val="000C5FE9"/>
    <w:rsid w:val="000C6B4C"/>
    <w:rsid w:val="000C7F24"/>
    <w:rsid w:val="000C7F71"/>
    <w:rsid w:val="000D0C0F"/>
    <w:rsid w:val="000D106A"/>
    <w:rsid w:val="000D116D"/>
    <w:rsid w:val="000D1591"/>
    <w:rsid w:val="000D1629"/>
    <w:rsid w:val="000D3072"/>
    <w:rsid w:val="000D3154"/>
    <w:rsid w:val="000D317D"/>
    <w:rsid w:val="000D4627"/>
    <w:rsid w:val="000D586C"/>
    <w:rsid w:val="000D5E9E"/>
    <w:rsid w:val="000D6A3F"/>
    <w:rsid w:val="000D7007"/>
    <w:rsid w:val="000D7316"/>
    <w:rsid w:val="000D756A"/>
    <w:rsid w:val="000D765A"/>
    <w:rsid w:val="000D7781"/>
    <w:rsid w:val="000D7931"/>
    <w:rsid w:val="000E1EA0"/>
    <w:rsid w:val="000E2A2D"/>
    <w:rsid w:val="000E3A9E"/>
    <w:rsid w:val="000E5D5A"/>
    <w:rsid w:val="000E76A0"/>
    <w:rsid w:val="000E7C91"/>
    <w:rsid w:val="000F0FF6"/>
    <w:rsid w:val="000F2C8E"/>
    <w:rsid w:val="000F3815"/>
    <w:rsid w:val="000F3B42"/>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B6F"/>
    <w:rsid w:val="001549EF"/>
    <w:rsid w:val="0015504B"/>
    <w:rsid w:val="001558D8"/>
    <w:rsid w:val="001562DA"/>
    <w:rsid w:val="001567FB"/>
    <w:rsid w:val="00156D62"/>
    <w:rsid w:val="0015712B"/>
    <w:rsid w:val="001575B5"/>
    <w:rsid w:val="00157C01"/>
    <w:rsid w:val="00160B11"/>
    <w:rsid w:val="00161CAB"/>
    <w:rsid w:val="001630E0"/>
    <w:rsid w:val="00165652"/>
    <w:rsid w:val="00166625"/>
    <w:rsid w:val="00166E39"/>
    <w:rsid w:val="00167D1F"/>
    <w:rsid w:val="00171C78"/>
    <w:rsid w:val="001728F5"/>
    <w:rsid w:val="00173A31"/>
    <w:rsid w:val="001741FB"/>
    <w:rsid w:val="00174BE0"/>
    <w:rsid w:val="00175CDB"/>
    <w:rsid w:val="00175D22"/>
    <w:rsid w:val="00176B3E"/>
    <w:rsid w:val="001804D0"/>
    <w:rsid w:val="00184C77"/>
    <w:rsid w:val="00184E77"/>
    <w:rsid w:val="00185E8A"/>
    <w:rsid w:val="00190159"/>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4F4C"/>
    <w:rsid w:val="001A65A8"/>
    <w:rsid w:val="001A70C2"/>
    <w:rsid w:val="001A78F7"/>
    <w:rsid w:val="001A7A02"/>
    <w:rsid w:val="001B087C"/>
    <w:rsid w:val="001B0A76"/>
    <w:rsid w:val="001B0F44"/>
    <w:rsid w:val="001B20EB"/>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477D"/>
    <w:rsid w:val="001E579C"/>
    <w:rsid w:val="001E5A5A"/>
    <w:rsid w:val="001E6355"/>
    <w:rsid w:val="001E7056"/>
    <w:rsid w:val="001F0CCF"/>
    <w:rsid w:val="001F0E64"/>
    <w:rsid w:val="001F1A05"/>
    <w:rsid w:val="001F31EA"/>
    <w:rsid w:val="001F4478"/>
    <w:rsid w:val="001F4658"/>
    <w:rsid w:val="001F4937"/>
    <w:rsid w:val="001F4BA5"/>
    <w:rsid w:val="001F60DA"/>
    <w:rsid w:val="001F6AB5"/>
    <w:rsid w:val="001F72C0"/>
    <w:rsid w:val="001F7A3D"/>
    <w:rsid w:val="001F7BE8"/>
    <w:rsid w:val="002000A2"/>
    <w:rsid w:val="00201A92"/>
    <w:rsid w:val="00203292"/>
    <w:rsid w:val="00203373"/>
    <w:rsid w:val="00203C4B"/>
    <w:rsid w:val="00204C16"/>
    <w:rsid w:val="0020505A"/>
    <w:rsid w:val="00205E6E"/>
    <w:rsid w:val="002073F1"/>
    <w:rsid w:val="00210945"/>
    <w:rsid w:val="00210E7D"/>
    <w:rsid w:val="00211C1B"/>
    <w:rsid w:val="002124EA"/>
    <w:rsid w:val="0021253B"/>
    <w:rsid w:val="0021629D"/>
    <w:rsid w:val="00216F55"/>
    <w:rsid w:val="0021765C"/>
    <w:rsid w:val="002214EC"/>
    <w:rsid w:val="00221F2B"/>
    <w:rsid w:val="00222F9F"/>
    <w:rsid w:val="002230B5"/>
    <w:rsid w:val="002240E4"/>
    <w:rsid w:val="00224766"/>
    <w:rsid w:val="00224BA8"/>
    <w:rsid w:val="00224E3C"/>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26A"/>
    <w:rsid w:val="00245BB3"/>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15C"/>
    <w:rsid w:val="00274508"/>
    <w:rsid w:val="0027456A"/>
    <w:rsid w:val="00274AB8"/>
    <w:rsid w:val="00275B02"/>
    <w:rsid w:val="002774CC"/>
    <w:rsid w:val="002776AC"/>
    <w:rsid w:val="0028016B"/>
    <w:rsid w:val="00280C82"/>
    <w:rsid w:val="0028129B"/>
    <w:rsid w:val="00281BD4"/>
    <w:rsid w:val="002825A5"/>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218C"/>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402E"/>
    <w:rsid w:val="002C62F5"/>
    <w:rsid w:val="002C6CE5"/>
    <w:rsid w:val="002C78E4"/>
    <w:rsid w:val="002C7E68"/>
    <w:rsid w:val="002D0C23"/>
    <w:rsid w:val="002D431C"/>
    <w:rsid w:val="002D58A4"/>
    <w:rsid w:val="002D6DB5"/>
    <w:rsid w:val="002E157B"/>
    <w:rsid w:val="002E1E67"/>
    <w:rsid w:val="002E2F38"/>
    <w:rsid w:val="002E39C6"/>
    <w:rsid w:val="002E4385"/>
    <w:rsid w:val="002E4B11"/>
    <w:rsid w:val="002E5592"/>
    <w:rsid w:val="002E561D"/>
    <w:rsid w:val="002E5638"/>
    <w:rsid w:val="002E69CF"/>
    <w:rsid w:val="002E7764"/>
    <w:rsid w:val="002E78F5"/>
    <w:rsid w:val="002F009A"/>
    <w:rsid w:val="002F167E"/>
    <w:rsid w:val="002F1A99"/>
    <w:rsid w:val="002F24E7"/>
    <w:rsid w:val="002F399A"/>
    <w:rsid w:val="002F3A74"/>
    <w:rsid w:val="002F3D50"/>
    <w:rsid w:val="002F3EB9"/>
    <w:rsid w:val="002F401A"/>
    <w:rsid w:val="002F4ACE"/>
    <w:rsid w:val="002F71FA"/>
    <w:rsid w:val="002F7BAF"/>
    <w:rsid w:val="00300054"/>
    <w:rsid w:val="00301282"/>
    <w:rsid w:val="003013EA"/>
    <w:rsid w:val="003017D4"/>
    <w:rsid w:val="00302110"/>
    <w:rsid w:val="00303275"/>
    <w:rsid w:val="00303B31"/>
    <w:rsid w:val="00303DF6"/>
    <w:rsid w:val="00303E68"/>
    <w:rsid w:val="00304A18"/>
    <w:rsid w:val="00304A59"/>
    <w:rsid w:val="00305A16"/>
    <w:rsid w:val="00305F21"/>
    <w:rsid w:val="00306149"/>
    <w:rsid w:val="003076FA"/>
    <w:rsid w:val="003079D3"/>
    <w:rsid w:val="00311A9B"/>
    <w:rsid w:val="00311E7B"/>
    <w:rsid w:val="00312570"/>
    <w:rsid w:val="00312A60"/>
    <w:rsid w:val="0031343F"/>
    <w:rsid w:val="003135F5"/>
    <w:rsid w:val="00314589"/>
    <w:rsid w:val="003157EB"/>
    <w:rsid w:val="0031587F"/>
    <w:rsid w:val="00321DD5"/>
    <w:rsid w:val="00325A22"/>
    <w:rsid w:val="00325F85"/>
    <w:rsid w:val="00327148"/>
    <w:rsid w:val="0033270E"/>
    <w:rsid w:val="00333C26"/>
    <w:rsid w:val="00334A4C"/>
    <w:rsid w:val="003354D2"/>
    <w:rsid w:val="00335E18"/>
    <w:rsid w:val="00337033"/>
    <w:rsid w:val="00337F58"/>
    <w:rsid w:val="00340759"/>
    <w:rsid w:val="003416DA"/>
    <w:rsid w:val="00341A18"/>
    <w:rsid w:val="00341A70"/>
    <w:rsid w:val="00341AAC"/>
    <w:rsid w:val="00345B10"/>
    <w:rsid w:val="003472D6"/>
    <w:rsid w:val="00350BB2"/>
    <w:rsid w:val="00350D63"/>
    <w:rsid w:val="00350E02"/>
    <w:rsid w:val="0035166A"/>
    <w:rsid w:val="003536F1"/>
    <w:rsid w:val="003545BD"/>
    <w:rsid w:val="003551FC"/>
    <w:rsid w:val="00355D67"/>
    <w:rsid w:val="00355F0C"/>
    <w:rsid w:val="00356F74"/>
    <w:rsid w:val="00360A08"/>
    <w:rsid w:val="00360B7D"/>
    <w:rsid w:val="0036184A"/>
    <w:rsid w:val="003620D9"/>
    <w:rsid w:val="003629C9"/>
    <w:rsid w:val="00364149"/>
    <w:rsid w:val="0036497F"/>
    <w:rsid w:val="00364C3E"/>
    <w:rsid w:val="003663AF"/>
    <w:rsid w:val="0036696B"/>
    <w:rsid w:val="003669AE"/>
    <w:rsid w:val="00367795"/>
    <w:rsid w:val="003700A0"/>
    <w:rsid w:val="00370364"/>
    <w:rsid w:val="0037037C"/>
    <w:rsid w:val="00372DD7"/>
    <w:rsid w:val="00374571"/>
    <w:rsid w:val="00375E4D"/>
    <w:rsid w:val="003766F7"/>
    <w:rsid w:val="00376B53"/>
    <w:rsid w:val="00376C27"/>
    <w:rsid w:val="00377017"/>
    <w:rsid w:val="0038146C"/>
    <w:rsid w:val="00383177"/>
    <w:rsid w:val="00383573"/>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7FAD"/>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2EDC"/>
    <w:rsid w:val="003D482E"/>
    <w:rsid w:val="003D495E"/>
    <w:rsid w:val="003D4C53"/>
    <w:rsid w:val="003D6001"/>
    <w:rsid w:val="003D640B"/>
    <w:rsid w:val="003D6F63"/>
    <w:rsid w:val="003D7BC9"/>
    <w:rsid w:val="003D7F46"/>
    <w:rsid w:val="003E0C0F"/>
    <w:rsid w:val="003E107C"/>
    <w:rsid w:val="003E3C9A"/>
    <w:rsid w:val="003E6756"/>
    <w:rsid w:val="003E760F"/>
    <w:rsid w:val="003E780F"/>
    <w:rsid w:val="003F31AB"/>
    <w:rsid w:val="003F474E"/>
    <w:rsid w:val="003F4A4D"/>
    <w:rsid w:val="003F4B37"/>
    <w:rsid w:val="003F4BE5"/>
    <w:rsid w:val="003F5990"/>
    <w:rsid w:val="003F6611"/>
    <w:rsid w:val="003F6C86"/>
    <w:rsid w:val="003F702A"/>
    <w:rsid w:val="00402D6C"/>
    <w:rsid w:val="00403077"/>
    <w:rsid w:val="00406A25"/>
    <w:rsid w:val="00407783"/>
    <w:rsid w:val="00410115"/>
    <w:rsid w:val="004105E9"/>
    <w:rsid w:val="00411393"/>
    <w:rsid w:val="00412994"/>
    <w:rsid w:val="00412E59"/>
    <w:rsid w:val="004134E4"/>
    <w:rsid w:val="004141C8"/>
    <w:rsid w:val="00414B45"/>
    <w:rsid w:val="00414D79"/>
    <w:rsid w:val="00415DEF"/>
    <w:rsid w:val="00417649"/>
    <w:rsid w:val="0042201D"/>
    <w:rsid w:val="00423144"/>
    <w:rsid w:val="00424019"/>
    <w:rsid w:val="00424039"/>
    <w:rsid w:val="00424458"/>
    <w:rsid w:val="0042597D"/>
    <w:rsid w:val="0042678F"/>
    <w:rsid w:val="00427DF7"/>
    <w:rsid w:val="00431240"/>
    <w:rsid w:val="00431F11"/>
    <w:rsid w:val="00434676"/>
    <w:rsid w:val="00434782"/>
    <w:rsid w:val="0043615D"/>
    <w:rsid w:val="004364BD"/>
    <w:rsid w:val="00436792"/>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4E3C"/>
    <w:rsid w:val="00465B31"/>
    <w:rsid w:val="004672FC"/>
    <w:rsid w:val="00467DA9"/>
    <w:rsid w:val="0047096D"/>
    <w:rsid w:val="00471571"/>
    <w:rsid w:val="00471E73"/>
    <w:rsid w:val="004723E9"/>
    <w:rsid w:val="00474A5B"/>
    <w:rsid w:val="00474FC5"/>
    <w:rsid w:val="00475757"/>
    <w:rsid w:val="00477D82"/>
    <w:rsid w:val="004813B1"/>
    <w:rsid w:val="0048437E"/>
    <w:rsid w:val="004859BD"/>
    <w:rsid w:val="00485DB0"/>
    <w:rsid w:val="00485F3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09"/>
    <w:rsid w:val="004A299F"/>
    <w:rsid w:val="004A2CE2"/>
    <w:rsid w:val="004A302B"/>
    <w:rsid w:val="004A3344"/>
    <w:rsid w:val="004A39E4"/>
    <w:rsid w:val="004A3C45"/>
    <w:rsid w:val="004A41E8"/>
    <w:rsid w:val="004A4A07"/>
    <w:rsid w:val="004A4E85"/>
    <w:rsid w:val="004A4F09"/>
    <w:rsid w:val="004A57C5"/>
    <w:rsid w:val="004A5A42"/>
    <w:rsid w:val="004A60BD"/>
    <w:rsid w:val="004A629D"/>
    <w:rsid w:val="004A6701"/>
    <w:rsid w:val="004A6AB6"/>
    <w:rsid w:val="004A6F06"/>
    <w:rsid w:val="004B0A9D"/>
    <w:rsid w:val="004B2351"/>
    <w:rsid w:val="004B4556"/>
    <w:rsid w:val="004B5230"/>
    <w:rsid w:val="004B5F30"/>
    <w:rsid w:val="004B6363"/>
    <w:rsid w:val="004B6A92"/>
    <w:rsid w:val="004B78BB"/>
    <w:rsid w:val="004B7C5F"/>
    <w:rsid w:val="004C009E"/>
    <w:rsid w:val="004C116E"/>
    <w:rsid w:val="004C1C4B"/>
    <w:rsid w:val="004C28FC"/>
    <w:rsid w:val="004C2974"/>
    <w:rsid w:val="004C485B"/>
    <w:rsid w:val="004C4A0D"/>
    <w:rsid w:val="004C5E08"/>
    <w:rsid w:val="004D10E2"/>
    <w:rsid w:val="004D17D7"/>
    <w:rsid w:val="004D1E73"/>
    <w:rsid w:val="004D29D4"/>
    <w:rsid w:val="004D3DF7"/>
    <w:rsid w:val="004D5611"/>
    <w:rsid w:val="004D5FFD"/>
    <w:rsid w:val="004D64B6"/>
    <w:rsid w:val="004D6AB7"/>
    <w:rsid w:val="004D7365"/>
    <w:rsid w:val="004E17A7"/>
    <w:rsid w:val="004E3898"/>
    <w:rsid w:val="004E41B6"/>
    <w:rsid w:val="004E4323"/>
    <w:rsid w:val="004E4393"/>
    <w:rsid w:val="004E469B"/>
    <w:rsid w:val="004E48E9"/>
    <w:rsid w:val="004E4BAC"/>
    <w:rsid w:val="004E528A"/>
    <w:rsid w:val="004E75D3"/>
    <w:rsid w:val="004E7D9F"/>
    <w:rsid w:val="004F0088"/>
    <w:rsid w:val="004F0094"/>
    <w:rsid w:val="004F0173"/>
    <w:rsid w:val="004F039C"/>
    <w:rsid w:val="004F0448"/>
    <w:rsid w:val="004F10E0"/>
    <w:rsid w:val="004F35DA"/>
    <w:rsid w:val="004F392B"/>
    <w:rsid w:val="004F3B84"/>
    <w:rsid w:val="004F3D3C"/>
    <w:rsid w:val="004F4963"/>
    <w:rsid w:val="004F59F5"/>
    <w:rsid w:val="004F5B37"/>
    <w:rsid w:val="004F5F13"/>
    <w:rsid w:val="004F6F2C"/>
    <w:rsid w:val="004F75CF"/>
    <w:rsid w:val="004F7C92"/>
    <w:rsid w:val="004F7CF9"/>
    <w:rsid w:val="0050273F"/>
    <w:rsid w:val="00502D83"/>
    <w:rsid w:val="0050326B"/>
    <w:rsid w:val="00503485"/>
    <w:rsid w:val="00510C7A"/>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5ECC"/>
    <w:rsid w:val="005669B3"/>
    <w:rsid w:val="0056761A"/>
    <w:rsid w:val="00570A04"/>
    <w:rsid w:val="005712F0"/>
    <w:rsid w:val="00574607"/>
    <w:rsid w:val="0057528E"/>
    <w:rsid w:val="0057723F"/>
    <w:rsid w:val="00580F54"/>
    <w:rsid w:val="00582BCB"/>
    <w:rsid w:val="005834AF"/>
    <w:rsid w:val="00583908"/>
    <w:rsid w:val="005843BB"/>
    <w:rsid w:val="005845F2"/>
    <w:rsid w:val="00585723"/>
    <w:rsid w:val="00585EFB"/>
    <w:rsid w:val="00585F01"/>
    <w:rsid w:val="00586B31"/>
    <w:rsid w:val="00590042"/>
    <w:rsid w:val="00590E7F"/>
    <w:rsid w:val="00590EFC"/>
    <w:rsid w:val="00592A10"/>
    <w:rsid w:val="00593215"/>
    <w:rsid w:val="00593A31"/>
    <w:rsid w:val="00594D04"/>
    <w:rsid w:val="00594FC2"/>
    <w:rsid w:val="0059516F"/>
    <w:rsid w:val="00597C07"/>
    <w:rsid w:val="005A0905"/>
    <w:rsid w:val="005A0EF6"/>
    <w:rsid w:val="005A1156"/>
    <w:rsid w:val="005A1E44"/>
    <w:rsid w:val="005A2072"/>
    <w:rsid w:val="005A3BC8"/>
    <w:rsid w:val="005A4B76"/>
    <w:rsid w:val="005A4C41"/>
    <w:rsid w:val="005A65EF"/>
    <w:rsid w:val="005A6B74"/>
    <w:rsid w:val="005A6CC1"/>
    <w:rsid w:val="005A7129"/>
    <w:rsid w:val="005B0475"/>
    <w:rsid w:val="005B1ED0"/>
    <w:rsid w:val="005B262A"/>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1AA1"/>
    <w:rsid w:val="005E28DA"/>
    <w:rsid w:val="005E2BCF"/>
    <w:rsid w:val="005E2CA3"/>
    <w:rsid w:val="005E2F93"/>
    <w:rsid w:val="005E481A"/>
    <w:rsid w:val="005E4A7B"/>
    <w:rsid w:val="005E53E0"/>
    <w:rsid w:val="005E6063"/>
    <w:rsid w:val="005E63DC"/>
    <w:rsid w:val="005E71EB"/>
    <w:rsid w:val="005F02BB"/>
    <w:rsid w:val="005F0649"/>
    <w:rsid w:val="005F0B1B"/>
    <w:rsid w:val="005F170A"/>
    <w:rsid w:val="005F1ECA"/>
    <w:rsid w:val="005F4537"/>
    <w:rsid w:val="005F52D1"/>
    <w:rsid w:val="005F6B3C"/>
    <w:rsid w:val="00600D6A"/>
    <w:rsid w:val="0060143F"/>
    <w:rsid w:val="00601EF6"/>
    <w:rsid w:val="00603E00"/>
    <w:rsid w:val="00604135"/>
    <w:rsid w:val="00605B20"/>
    <w:rsid w:val="00605F3B"/>
    <w:rsid w:val="00606149"/>
    <w:rsid w:val="00606B27"/>
    <w:rsid w:val="006070A3"/>
    <w:rsid w:val="0061135A"/>
    <w:rsid w:val="0061269F"/>
    <w:rsid w:val="00612D0E"/>
    <w:rsid w:val="00612D80"/>
    <w:rsid w:val="00615A31"/>
    <w:rsid w:val="00615E00"/>
    <w:rsid w:val="00616F3C"/>
    <w:rsid w:val="00617104"/>
    <w:rsid w:val="00620D5A"/>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3AED"/>
    <w:rsid w:val="006540CC"/>
    <w:rsid w:val="0065547D"/>
    <w:rsid w:val="006563F3"/>
    <w:rsid w:val="00656B5A"/>
    <w:rsid w:val="00656E25"/>
    <w:rsid w:val="00657CE0"/>
    <w:rsid w:val="00657DD6"/>
    <w:rsid w:val="006600DF"/>
    <w:rsid w:val="006607AF"/>
    <w:rsid w:val="00662014"/>
    <w:rsid w:val="0066308D"/>
    <w:rsid w:val="00663728"/>
    <w:rsid w:val="00664A23"/>
    <w:rsid w:val="0066557A"/>
    <w:rsid w:val="00666793"/>
    <w:rsid w:val="0066752C"/>
    <w:rsid w:val="00667625"/>
    <w:rsid w:val="00670205"/>
    <w:rsid w:val="00670A6B"/>
    <w:rsid w:val="0067145B"/>
    <w:rsid w:val="00673E6B"/>
    <w:rsid w:val="00674AFB"/>
    <w:rsid w:val="0067570D"/>
    <w:rsid w:val="006768DD"/>
    <w:rsid w:val="00676D80"/>
    <w:rsid w:val="0067721F"/>
    <w:rsid w:val="0068060C"/>
    <w:rsid w:val="006810E0"/>
    <w:rsid w:val="00681E01"/>
    <w:rsid w:val="00682687"/>
    <w:rsid w:val="00682A4B"/>
    <w:rsid w:val="00685A26"/>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478B"/>
    <w:rsid w:val="00695916"/>
    <w:rsid w:val="00696835"/>
    <w:rsid w:val="0069688C"/>
    <w:rsid w:val="00697668"/>
    <w:rsid w:val="006976F9"/>
    <w:rsid w:val="006A1242"/>
    <w:rsid w:val="006A28A2"/>
    <w:rsid w:val="006A3305"/>
    <w:rsid w:val="006A3621"/>
    <w:rsid w:val="006A3F7F"/>
    <w:rsid w:val="006A4A5A"/>
    <w:rsid w:val="006A5561"/>
    <w:rsid w:val="006A59F7"/>
    <w:rsid w:val="006B0C89"/>
    <w:rsid w:val="006B13C0"/>
    <w:rsid w:val="006B331F"/>
    <w:rsid w:val="006B3F08"/>
    <w:rsid w:val="006B43F2"/>
    <w:rsid w:val="006B4440"/>
    <w:rsid w:val="006B46CD"/>
    <w:rsid w:val="006B7D80"/>
    <w:rsid w:val="006C01A1"/>
    <w:rsid w:val="006C0240"/>
    <w:rsid w:val="006C042A"/>
    <w:rsid w:val="006C32B1"/>
    <w:rsid w:val="006C32D7"/>
    <w:rsid w:val="006C33CB"/>
    <w:rsid w:val="006C4030"/>
    <w:rsid w:val="006C47C6"/>
    <w:rsid w:val="006C4B6B"/>
    <w:rsid w:val="006C55D8"/>
    <w:rsid w:val="006C63E4"/>
    <w:rsid w:val="006C6DDE"/>
    <w:rsid w:val="006D3DE6"/>
    <w:rsid w:val="006D5B39"/>
    <w:rsid w:val="006D5FE9"/>
    <w:rsid w:val="006D630C"/>
    <w:rsid w:val="006D75E6"/>
    <w:rsid w:val="006D77AB"/>
    <w:rsid w:val="006E09F7"/>
    <w:rsid w:val="006E25E8"/>
    <w:rsid w:val="006E349D"/>
    <w:rsid w:val="006E5C2B"/>
    <w:rsid w:val="006E6AD7"/>
    <w:rsid w:val="006E7435"/>
    <w:rsid w:val="006E7C7F"/>
    <w:rsid w:val="006F166E"/>
    <w:rsid w:val="006F2267"/>
    <w:rsid w:val="006F2D30"/>
    <w:rsid w:val="006F326D"/>
    <w:rsid w:val="006F43C7"/>
    <w:rsid w:val="006F53B0"/>
    <w:rsid w:val="006F6471"/>
    <w:rsid w:val="006F6C56"/>
    <w:rsid w:val="006F6DF3"/>
    <w:rsid w:val="006F7454"/>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801"/>
    <w:rsid w:val="00710DC5"/>
    <w:rsid w:val="00711D36"/>
    <w:rsid w:val="007121CE"/>
    <w:rsid w:val="00712338"/>
    <w:rsid w:val="007128A2"/>
    <w:rsid w:val="007140FB"/>
    <w:rsid w:val="00716A25"/>
    <w:rsid w:val="00721124"/>
    <w:rsid w:val="007222BC"/>
    <w:rsid w:val="00722DA7"/>
    <w:rsid w:val="00723157"/>
    <w:rsid w:val="00723DBB"/>
    <w:rsid w:val="00723F16"/>
    <w:rsid w:val="00724029"/>
    <w:rsid w:val="00726536"/>
    <w:rsid w:val="007276F9"/>
    <w:rsid w:val="007304DE"/>
    <w:rsid w:val="00730560"/>
    <w:rsid w:val="00730FB0"/>
    <w:rsid w:val="00731E14"/>
    <w:rsid w:val="007328FA"/>
    <w:rsid w:val="00734385"/>
    <w:rsid w:val="007360DF"/>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6E5E"/>
    <w:rsid w:val="007706BE"/>
    <w:rsid w:val="00771351"/>
    <w:rsid w:val="0077226B"/>
    <w:rsid w:val="00772F7B"/>
    <w:rsid w:val="00773573"/>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94D"/>
    <w:rsid w:val="00795EC8"/>
    <w:rsid w:val="0079685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DB0"/>
    <w:rsid w:val="007F4D3D"/>
    <w:rsid w:val="007F5B9B"/>
    <w:rsid w:val="007F66B9"/>
    <w:rsid w:val="00801C80"/>
    <w:rsid w:val="00801CE4"/>
    <w:rsid w:val="00801F37"/>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9F1"/>
    <w:rsid w:val="00834C85"/>
    <w:rsid w:val="0083668F"/>
    <w:rsid w:val="008369B1"/>
    <w:rsid w:val="00837DBA"/>
    <w:rsid w:val="008400BD"/>
    <w:rsid w:val="00840711"/>
    <w:rsid w:val="00840780"/>
    <w:rsid w:val="00842EE7"/>
    <w:rsid w:val="00842F9A"/>
    <w:rsid w:val="0084352F"/>
    <w:rsid w:val="00843752"/>
    <w:rsid w:val="00843B83"/>
    <w:rsid w:val="00843C00"/>
    <w:rsid w:val="0084500A"/>
    <w:rsid w:val="008456B3"/>
    <w:rsid w:val="00845A32"/>
    <w:rsid w:val="00845D38"/>
    <w:rsid w:val="00846BC6"/>
    <w:rsid w:val="00852219"/>
    <w:rsid w:val="008527CA"/>
    <w:rsid w:val="008530CC"/>
    <w:rsid w:val="00854ADC"/>
    <w:rsid w:val="00857C86"/>
    <w:rsid w:val="00860A12"/>
    <w:rsid w:val="0086173D"/>
    <w:rsid w:val="00862D0A"/>
    <w:rsid w:val="00865E3B"/>
    <w:rsid w:val="00865F25"/>
    <w:rsid w:val="00867C48"/>
    <w:rsid w:val="00867D83"/>
    <w:rsid w:val="008700D0"/>
    <w:rsid w:val="0087290E"/>
    <w:rsid w:val="0087310E"/>
    <w:rsid w:val="00876028"/>
    <w:rsid w:val="008769D3"/>
    <w:rsid w:val="00876BC6"/>
    <w:rsid w:val="00877A05"/>
    <w:rsid w:val="00877F1D"/>
    <w:rsid w:val="00880069"/>
    <w:rsid w:val="00880C90"/>
    <w:rsid w:val="00881138"/>
    <w:rsid w:val="00881334"/>
    <w:rsid w:val="00883EF2"/>
    <w:rsid w:val="0088627F"/>
    <w:rsid w:val="00886C7C"/>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3945"/>
    <w:rsid w:val="008C4E2E"/>
    <w:rsid w:val="008C6568"/>
    <w:rsid w:val="008C65B6"/>
    <w:rsid w:val="008C65F4"/>
    <w:rsid w:val="008D0E90"/>
    <w:rsid w:val="008D1D7D"/>
    <w:rsid w:val="008D2147"/>
    <w:rsid w:val="008D2B6F"/>
    <w:rsid w:val="008D6A40"/>
    <w:rsid w:val="008D7F84"/>
    <w:rsid w:val="008E04C7"/>
    <w:rsid w:val="008E1300"/>
    <w:rsid w:val="008E1326"/>
    <w:rsid w:val="008E2410"/>
    <w:rsid w:val="008E3107"/>
    <w:rsid w:val="008E32CA"/>
    <w:rsid w:val="008E36AA"/>
    <w:rsid w:val="008E6382"/>
    <w:rsid w:val="008E67F0"/>
    <w:rsid w:val="008E6B0D"/>
    <w:rsid w:val="008E7F23"/>
    <w:rsid w:val="008F01BC"/>
    <w:rsid w:val="008F02C1"/>
    <w:rsid w:val="008F0335"/>
    <w:rsid w:val="008F06CD"/>
    <w:rsid w:val="008F0BEF"/>
    <w:rsid w:val="008F14AF"/>
    <w:rsid w:val="008F14B9"/>
    <w:rsid w:val="008F4401"/>
    <w:rsid w:val="008F53CD"/>
    <w:rsid w:val="008F5F40"/>
    <w:rsid w:val="008F645B"/>
    <w:rsid w:val="008F657F"/>
    <w:rsid w:val="008F6C61"/>
    <w:rsid w:val="00901F83"/>
    <w:rsid w:val="00902640"/>
    <w:rsid w:val="00902F35"/>
    <w:rsid w:val="00903DD6"/>
    <w:rsid w:val="009041AF"/>
    <w:rsid w:val="00904D37"/>
    <w:rsid w:val="00907400"/>
    <w:rsid w:val="009076D4"/>
    <w:rsid w:val="00910808"/>
    <w:rsid w:val="00910827"/>
    <w:rsid w:val="00911A6A"/>
    <w:rsid w:val="00911FFB"/>
    <w:rsid w:val="009135F5"/>
    <w:rsid w:val="00913DE7"/>
    <w:rsid w:val="0091448F"/>
    <w:rsid w:val="00916781"/>
    <w:rsid w:val="009175F7"/>
    <w:rsid w:val="00920172"/>
    <w:rsid w:val="009205CA"/>
    <w:rsid w:val="00920BDB"/>
    <w:rsid w:val="00921547"/>
    <w:rsid w:val="0092165D"/>
    <w:rsid w:val="009220A1"/>
    <w:rsid w:val="009224C3"/>
    <w:rsid w:val="009235A1"/>
    <w:rsid w:val="00923BE8"/>
    <w:rsid w:val="009244D3"/>
    <w:rsid w:val="00925B88"/>
    <w:rsid w:val="00926866"/>
    <w:rsid w:val="00927900"/>
    <w:rsid w:val="009309A0"/>
    <w:rsid w:val="00931A94"/>
    <w:rsid w:val="00933898"/>
    <w:rsid w:val="00934474"/>
    <w:rsid w:val="0093545B"/>
    <w:rsid w:val="009357A8"/>
    <w:rsid w:val="00935BC2"/>
    <w:rsid w:val="0093600E"/>
    <w:rsid w:val="009369F8"/>
    <w:rsid w:val="00936ECF"/>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D08"/>
    <w:rsid w:val="00967011"/>
    <w:rsid w:val="00967132"/>
    <w:rsid w:val="00970418"/>
    <w:rsid w:val="00970F3A"/>
    <w:rsid w:val="0097185B"/>
    <w:rsid w:val="00971E50"/>
    <w:rsid w:val="00972A8A"/>
    <w:rsid w:val="00972E2D"/>
    <w:rsid w:val="00974550"/>
    <w:rsid w:val="00975C83"/>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3CBB"/>
    <w:rsid w:val="00994027"/>
    <w:rsid w:val="00995AB2"/>
    <w:rsid w:val="00995F52"/>
    <w:rsid w:val="009969CD"/>
    <w:rsid w:val="00996C00"/>
    <w:rsid w:val="00997487"/>
    <w:rsid w:val="009A0821"/>
    <w:rsid w:val="009A0E43"/>
    <w:rsid w:val="009A0F79"/>
    <w:rsid w:val="009A2F3A"/>
    <w:rsid w:val="009A39C5"/>
    <w:rsid w:val="009A39DC"/>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319"/>
    <w:rsid w:val="009C1762"/>
    <w:rsid w:val="009C1CD6"/>
    <w:rsid w:val="009C2FBD"/>
    <w:rsid w:val="009C3596"/>
    <w:rsid w:val="009C4836"/>
    <w:rsid w:val="009C65C0"/>
    <w:rsid w:val="009C6C90"/>
    <w:rsid w:val="009C6E43"/>
    <w:rsid w:val="009D05C5"/>
    <w:rsid w:val="009D1EEC"/>
    <w:rsid w:val="009D3A3A"/>
    <w:rsid w:val="009D4299"/>
    <w:rsid w:val="009D56D8"/>
    <w:rsid w:val="009D6F12"/>
    <w:rsid w:val="009E00A8"/>
    <w:rsid w:val="009E0849"/>
    <w:rsid w:val="009E0A55"/>
    <w:rsid w:val="009E1F91"/>
    <w:rsid w:val="009E219F"/>
    <w:rsid w:val="009E2B34"/>
    <w:rsid w:val="009E3AE6"/>
    <w:rsid w:val="009E50F7"/>
    <w:rsid w:val="009E5331"/>
    <w:rsid w:val="009E6603"/>
    <w:rsid w:val="009E6D47"/>
    <w:rsid w:val="009F0540"/>
    <w:rsid w:val="009F064A"/>
    <w:rsid w:val="009F1ED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155"/>
    <w:rsid w:val="00A07503"/>
    <w:rsid w:val="00A104C0"/>
    <w:rsid w:val="00A111A0"/>
    <w:rsid w:val="00A12FBB"/>
    <w:rsid w:val="00A13096"/>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25EC0"/>
    <w:rsid w:val="00A31242"/>
    <w:rsid w:val="00A316C7"/>
    <w:rsid w:val="00A31C7C"/>
    <w:rsid w:val="00A3222A"/>
    <w:rsid w:val="00A327E7"/>
    <w:rsid w:val="00A33FF3"/>
    <w:rsid w:val="00A34673"/>
    <w:rsid w:val="00A348BC"/>
    <w:rsid w:val="00A371F7"/>
    <w:rsid w:val="00A37C90"/>
    <w:rsid w:val="00A403BC"/>
    <w:rsid w:val="00A41860"/>
    <w:rsid w:val="00A42504"/>
    <w:rsid w:val="00A42ED0"/>
    <w:rsid w:val="00A43067"/>
    <w:rsid w:val="00A443CC"/>
    <w:rsid w:val="00A44548"/>
    <w:rsid w:val="00A4545F"/>
    <w:rsid w:val="00A473BE"/>
    <w:rsid w:val="00A474D0"/>
    <w:rsid w:val="00A478B7"/>
    <w:rsid w:val="00A47E23"/>
    <w:rsid w:val="00A50514"/>
    <w:rsid w:val="00A50BD7"/>
    <w:rsid w:val="00A51005"/>
    <w:rsid w:val="00A52641"/>
    <w:rsid w:val="00A5360E"/>
    <w:rsid w:val="00A53686"/>
    <w:rsid w:val="00A53A20"/>
    <w:rsid w:val="00A5482F"/>
    <w:rsid w:val="00A55DBE"/>
    <w:rsid w:val="00A5699A"/>
    <w:rsid w:val="00A574EF"/>
    <w:rsid w:val="00A62954"/>
    <w:rsid w:val="00A63152"/>
    <w:rsid w:val="00A642D3"/>
    <w:rsid w:val="00A6585C"/>
    <w:rsid w:val="00A65996"/>
    <w:rsid w:val="00A66077"/>
    <w:rsid w:val="00A667A7"/>
    <w:rsid w:val="00A669EF"/>
    <w:rsid w:val="00A672D5"/>
    <w:rsid w:val="00A6777B"/>
    <w:rsid w:val="00A7083F"/>
    <w:rsid w:val="00A70FDA"/>
    <w:rsid w:val="00A712F7"/>
    <w:rsid w:val="00A715A8"/>
    <w:rsid w:val="00A719F5"/>
    <w:rsid w:val="00A725C9"/>
    <w:rsid w:val="00A72EE0"/>
    <w:rsid w:val="00A734AB"/>
    <w:rsid w:val="00A735EB"/>
    <w:rsid w:val="00A73AF6"/>
    <w:rsid w:val="00A73E2F"/>
    <w:rsid w:val="00A76C91"/>
    <w:rsid w:val="00A770B1"/>
    <w:rsid w:val="00A81A0C"/>
    <w:rsid w:val="00A82273"/>
    <w:rsid w:val="00A82AC4"/>
    <w:rsid w:val="00A82B56"/>
    <w:rsid w:val="00A8313D"/>
    <w:rsid w:val="00A83D6C"/>
    <w:rsid w:val="00A846FF"/>
    <w:rsid w:val="00A8506D"/>
    <w:rsid w:val="00A8524C"/>
    <w:rsid w:val="00A85391"/>
    <w:rsid w:val="00A85C67"/>
    <w:rsid w:val="00A8659D"/>
    <w:rsid w:val="00A865FB"/>
    <w:rsid w:val="00A8757F"/>
    <w:rsid w:val="00A908CB"/>
    <w:rsid w:val="00A923B8"/>
    <w:rsid w:val="00A92A31"/>
    <w:rsid w:val="00A92AC0"/>
    <w:rsid w:val="00A93740"/>
    <w:rsid w:val="00A93AC0"/>
    <w:rsid w:val="00A95464"/>
    <w:rsid w:val="00AA063E"/>
    <w:rsid w:val="00AA06CD"/>
    <w:rsid w:val="00AA09DA"/>
    <w:rsid w:val="00AA1337"/>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C3854"/>
    <w:rsid w:val="00AD0BC7"/>
    <w:rsid w:val="00AD2645"/>
    <w:rsid w:val="00AD47D7"/>
    <w:rsid w:val="00AD6553"/>
    <w:rsid w:val="00AE0C48"/>
    <w:rsid w:val="00AE19DD"/>
    <w:rsid w:val="00AE1D6E"/>
    <w:rsid w:val="00AE25E7"/>
    <w:rsid w:val="00AE2ABB"/>
    <w:rsid w:val="00AE2CF0"/>
    <w:rsid w:val="00AE2DAA"/>
    <w:rsid w:val="00AE2DB8"/>
    <w:rsid w:val="00AE30F2"/>
    <w:rsid w:val="00AE36CA"/>
    <w:rsid w:val="00AE500B"/>
    <w:rsid w:val="00AE56CC"/>
    <w:rsid w:val="00AE6E5A"/>
    <w:rsid w:val="00AE7004"/>
    <w:rsid w:val="00AE76C3"/>
    <w:rsid w:val="00AF203D"/>
    <w:rsid w:val="00AF3862"/>
    <w:rsid w:val="00AF489C"/>
    <w:rsid w:val="00AF4E05"/>
    <w:rsid w:val="00AF7AC1"/>
    <w:rsid w:val="00AF7C48"/>
    <w:rsid w:val="00B01A16"/>
    <w:rsid w:val="00B01EA0"/>
    <w:rsid w:val="00B029AB"/>
    <w:rsid w:val="00B030AF"/>
    <w:rsid w:val="00B048B8"/>
    <w:rsid w:val="00B04BD8"/>
    <w:rsid w:val="00B06158"/>
    <w:rsid w:val="00B0654D"/>
    <w:rsid w:val="00B065BF"/>
    <w:rsid w:val="00B06E16"/>
    <w:rsid w:val="00B06E1D"/>
    <w:rsid w:val="00B06EE1"/>
    <w:rsid w:val="00B11056"/>
    <w:rsid w:val="00B1166D"/>
    <w:rsid w:val="00B12412"/>
    <w:rsid w:val="00B126F2"/>
    <w:rsid w:val="00B128B6"/>
    <w:rsid w:val="00B1308A"/>
    <w:rsid w:val="00B137F8"/>
    <w:rsid w:val="00B154E2"/>
    <w:rsid w:val="00B16FD2"/>
    <w:rsid w:val="00B1702B"/>
    <w:rsid w:val="00B20A96"/>
    <w:rsid w:val="00B21F82"/>
    <w:rsid w:val="00B22FAE"/>
    <w:rsid w:val="00B23AE3"/>
    <w:rsid w:val="00B23DB2"/>
    <w:rsid w:val="00B241AF"/>
    <w:rsid w:val="00B27A05"/>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2E04"/>
    <w:rsid w:val="00B42E50"/>
    <w:rsid w:val="00B43BD7"/>
    <w:rsid w:val="00B43F40"/>
    <w:rsid w:val="00B4512C"/>
    <w:rsid w:val="00B454A4"/>
    <w:rsid w:val="00B45861"/>
    <w:rsid w:val="00B45FA6"/>
    <w:rsid w:val="00B4637C"/>
    <w:rsid w:val="00B46ABA"/>
    <w:rsid w:val="00B502C4"/>
    <w:rsid w:val="00B510BE"/>
    <w:rsid w:val="00B51C0C"/>
    <w:rsid w:val="00B5453C"/>
    <w:rsid w:val="00B54736"/>
    <w:rsid w:val="00B54B0C"/>
    <w:rsid w:val="00B54BAE"/>
    <w:rsid w:val="00B5530A"/>
    <w:rsid w:val="00B5607F"/>
    <w:rsid w:val="00B56917"/>
    <w:rsid w:val="00B57101"/>
    <w:rsid w:val="00B57327"/>
    <w:rsid w:val="00B57371"/>
    <w:rsid w:val="00B60259"/>
    <w:rsid w:val="00B61180"/>
    <w:rsid w:val="00B61B91"/>
    <w:rsid w:val="00B61CA9"/>
    <w:rsid w:val="00B634A2"/>
    <w:rsid w:val="00B63A5F"/>
    <w:rsid w:val="00B645D9"/>
    <w:rsid w:val="00B655CD"/>
    <w:rsid w:val="00B65C83"/>
    <w:rsid w:val="00B70431"/>
    <w:rsid w:val="00B70639"/>
    <w:rsid w:val="00B71569"/>
    <w:rsid w:val="00B715BF"/>
    <w:rsid w:val="00B71AAA"/>
    <w:rsid w:val="00B72385"/>
    <w:rsid w:val="00B728DB"/>
    <w:rsid w:val="00B73567"/>
    <w:rsid w:val="00B74282"/>
    <w:rsid w:val="00B76269"/>
    <w:rsid w:val="00B76BE1"/>
    <w:rsid w:val="00B76D93"/>
    <w:rsid w:val="00B77125"/>
    <w:rsid w:val="00B824CA"/>
    <w:rsid w:val="00B83212"/>
    <w:rsid w:val="00B8478F"/>
    <w:rsid w:val="00B85E16"/>
    <w:rsid w:val="00B86B8B"/>
    <w:rsid w:val="00B86C4B"/>
    <w:rsid w:val="00B871B6"/>
    <w:rsid w:val="00B875B6"/>
    <w:rsid w:val="00B93631"/>
    <w:rsid w:val="00B93845"/>
    <w:rsid w:val="00B9399E"/>
    <w:rsid w:val="00B94436"/>
    <w:rsid w:val="00B94FCA"/>
    <w:rsid w:val="00B96ADB"/>
    <w:rsid w:val="00B975D9"/>
    <w:rsid w:val="00B97702"/>
    <w:rsid w:val="00B97DFA"/>
    <w:rsid w:val="00BA0450"/>
    <w:rsid w:val="00BA045A"/>
    <w:rsid w:val="00BA080C"/>
    <w:rsid w:val="00BA3B10"/>
    <w:rsid w:val="00BA43C0"/>
    <w:rsid w:val="00BA53B8"/>
    <w:rsid w:val="00BA5A5C"/>
    <w:rsid w:val="00BA5E4E"/>
    <w:rsid w:val="00BA6FF1"/>
    <w:rsid w:val="00BB0B40"/>
    <w:rsid w:val="00BB0B51"/>
    <w:rsid w:val="00BB27C2"/>
    <w:rsid w:val="00BB287E"/>
    <w:rsid w:val="00BB3060"/>
    <w:rsid w:val="00BB3EA1"/>
    <w:rsid w:val="00BB42EE"/>
    <w:rsid w:val="00BB6DB4"/>
    <w:rsid w:val="00BB6FB0"/>
    <w:rsid w:val="00BB73BC"/>
    <w:rsid w:val="00BC1318"/>
    <w:rsid w:val="00BC27C8"/>
    <w:rsid w:val="00BC29DD"/>
    <w:rsid w:val="00BC49EE"/>
    <w:rsid w:val="00BC4B72"/>
    <w:rsid w:val="00BC505C"/>
    <w:rsid w:val="00BC73E1"/>
    <w:rsid w:val="00BD0EF5"/>
    <w:rsid w:val="00BD26CD"/>
    <w:rsid w:val="00BD2CCB"/>
    <w:rsid w:val="00BD3B14"/>
    <w:rsid w:val="00BD59CB"/>
    <w:rsid w:val="00BD5D16"/>
    <w:rsid w:val="00BD6E1B"/>
    <w:rsid w:val="00BD6E85"/>
    <w:rsid w:val="00BD783C"/>
    <w:rsid w:val="00BE01FB"/>
    <w:rsid w:val="00BE04DA"/>
    <w:rsid w:val="00BE062D"/>
    <w:rsid w:val="00BE0E10"/>
    <w:rsid w:val="00BE0FF4"/>
    <w:rsid w:val="00BE1195"/>
    <w:rsid w:val="00BE1821"/>
    <w:rsid w:val="00BE1D94"/>
    <w:rsid w:val="00BE4077"/>
    <w:rsid w:val="00BE631D"/>
    <w:rsid w:val="00BE7B7F"/>
    <w:rsid w:val="00BE7E37"/>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37E"/>
    <w:rsid w:val="00C15AB8"/>
    <w:rsid w:val="00C167E3"/>
    <w:rsid w:val="00C16976"/>
    <w:rsid w:val="00C207C9"/>
    <w:rsid w:val="00C20C80"/>
    <w:rsid w:val="00C20EA5"/>
    <w:rsid w:val="00C21F52"/>
    <w:rsid w:val="00C229FA"/>
    <w:rsid w:val="00C22B3A"/>
    <w:rsid w:val="00C22E0F"/>
    <w:rsid w:val="00C244DC"/>
    <w:rsid w:val="00C25CB5"/>
    <w:rsid w:val="00C26719"/>
    <w:rsid w:val="00C31911"/>
    <w:rsid w:val="00C32775"/>
    <w:rsid w:val="00C339E1"/>
    <w:rsid w:val="00C33BAA"/>
    <w:rsid w:val="00C35B29"/>
    <w:rsid w:val="00C36255"/>
    <w:rsid w:val="00C36FD6"/>
    <w:rsid w:val="00C40376"/>
    <w:rsid w:val="00C412D6"/>
    <w:rsid w:val="00C41484"/>
    <w:rsid w:val="00C428BE"/>
    <w:rsid w:val="00C431AC"/>
    <w:rsid w:val="00C461A5"/>
    <w:rsid w:val="00C46600"/>
    <w:rsid w:val="00C46734"/>
    <w:rsid w:val="00C467E6"/>
    <w:rsid w:val="00C46EC5"/>
    <w:rsid w:val="00C46F6A"/>
    <w:rsid w:val="00C50E3F"/>
    <w:rsid w:val="00C519D4"/>
    <w:rsid w:val="00C529E4"/>
    <w:rsid w:val="00C52A3C"/>
    <w:rsid w:val="00C5340E"/>
    <w:rsid w:val="00C535A3"/>
    <w:rsid w:val="00C53C93"/>
    <w:rsid w:val="00C56978"/>
    <w:rsid w:val="00C57AC1"/>
    <w:rsid w:val="00C57DFD"/>
    <w:rsid w:val="00C6017B"/>
    <w:rsid w:val="00C604DC"/>
    <w:rsid w:val="00C60C4F"/>
    <w:rsid w:val="00C6130D"/>
    <w:rsid w:val="00C62B00"/>
    <w:rsid w:val="00C63783"/>
    <w:rsid w:val="00C65986"/>
    <w:rsid w:val="00C65B49"/>
    <w:rsid w:val="00C661EE"/>
    <w:rsid w:val="00C73794"/>
    <w:rsid w:val="00C74010"/>
    <w:rsid w:val="00C74A32"/>
    <w:rsid w:val="00C74CF7"/>
    <w:rsid w:val="00C75475"/>
    <w:rsid w:val="00C754D0"/>
    <w:rsid w:val="00C75D4B"/>
    <w:rsid w:val="00C75EB0"/>
    <w:rsid w:val="00C76DD0"/>
    <w:rsid w:val="00C77CC6"/>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A7CA4"/>
    <w:rsid w:val="00CB0A02"/>
    <w:rsid w:val="00CB2C41"/>
    <w:rsid w:val="00CB30B5"/>
    <w:rsid w:val="00CB310C"/>
    <w:rsid w:val="00CB40EB"/>
    <w:rsid w:val="00CB5799"/>
    <w:rsid w:val="00CB5B28"/>
    <w:rsid w:val="00CB6674"/>
    <w:rsid w:val="00CC1799"/>
    <w:rsid w:val="00CC3A07"/>
    <w:rsid w:val="00CC431F"/>
    <w:rsid w:val="00CC5DD7"/>
    <w:rsid w:val="00CC6700"/>
    <w:rsid w:val="00CC68CB"/>
    <w:rsid w:val="00CC6A03"/>
    <w:rsid w:val="00CC6B83"/>
    <w:rsid w:val="00CC6F9A"/>
    <w:rsid w:val="00CC71C2"/>
    <w:rsid w:val="00CD06D1"/>
    <w:rsid w:val="00CD14E1"/>
    <w:rsid w:val="00CD188D"/>
    <w:rsid w:val="00CD18F5"/>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4CE"/>
    <w:rsid w:val="00CE37BB"/>
    <w:rsid w:val="00CE3C25"/>
    <w:rsid w:val="00CE4C16"/>
    <w:rsid w:val="00CE69C1"/>
    <w:rsid w:val="00CE736D"/>
    <w:rsid w:val="00CF10B9"/>
    <w:rsid w:val="00CF2163"/>
    <w:rsid w:val="00CF24CA"/>
    <w:rsid w:val="00CF280A"/>
    <w:rsid w:val="00CF2893"/>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26189"/>
    <w:rsid w:val="00D3114C"/>
    <w:rsid w:val="00D319DD"/>
    <w:rsid w:val="00D33389"/>
    <w:rsid w:val="00D35265"/>
    <w:rsid w:val="00D35957"/>
    <w:rsid w:val="00D374E7"/>
    <w:rsid w:val="00D4011E"/>
    <w:rsid w:val="00D41914"/>
    <w:rsid w:val="00D428EC"/>
    <w:rsid w:val="00D42C86"/>
    <w:rsid w:val="00D42F0B"/>
    <w:rsid w:val="00D42FAF"/>
    <w:rsid w:val="00D46A1C"/>
    <w:rsid w:val="00D477A5"/>
    <w:rsid w:val="00D52AB1"/>
    <w:rsid w:val="00D54761"/>
    <w:rsid w:val="00D5515E"/>
    <w:rsid w:val="00D568D6"/>
    <w:rsid w:val="00D60F88"/>
    <w:rsid w:val="00D61407"/>
    <w:rsid w:val="00D63620"/>
    <w:rsid w:val="00D64745"/>
    <w:rsid w:val="00D648A8"/>
    <w:rsid w:val="00D649DA"/>
    <w:rsid w:val="00D64B22"/>
    <w:rsid w:val="00D654CA"/>
    <w:rsid w:val="00D65598"/>
    <w:rsid w:val="00D66697"/>
    <w:rsid w:val="00D671CB"/>
    <w:rsid w:val="00D67713"/>
    <w:rsid w:val="00D7038C"/>
    <w:rsid w:val="00D70CC8"/>
    <w:rsid w:val="00D71A4B"/>
    <w:rsid w:val="00D725B4"/>
    <w:rsid w:val="00D72799"/>
    <w:rsid w:val="00D72840"/>
    <w:rsid w:val="00D729C2"/>
    <w:rsid w:val="00D73AE7"/>
    <w:rsid w:val="00D73CB8"/>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A88"/>
    <w:rsid w:val="00D936DC"/>
    <w:rsid w:val="00DA07F7"/>
    <w:rsid w:val="00DA1A9E"/>
    <w:rsid w:val="00DA1B76"/>
    <w:rsid w:val="00DA2156"/>
    <w:rsid w:val="00DA3029"/>
    <w:rsid w:val="00DA3E03"/>
    <w:rsid w:val="00DA4264"/>
    <w:rsid w:val="00DA4E72"/>
    <w:rsid w:val="00DA563E"/>
    <w:rsid w:val="00DA64E0"/>
    <w:rsid w:val="00DA7E70"/>
    <w:rsid w:val="00DB07BC"/>
    <w:rsid w:val="00DB196C"/>
    <w:rsid w:val="00DB19A3"/>
    <w:rsid w:val="00DB24F6"/>
    <w:rsid w:val="00DB27AE"/>
    <w:rsid w:val="00DB29B5"/>
    <w:rsid w:val="00DB33AD"/>
    <w:rsid w:val="00DB3A64"/>
    <w:rsid w:val="00DB41E9"/>
    <w:rsid w:val="00DB4253"/>
    <w:rsid w:val="00DB4991"/>
    <w:rsid w:val="00DB550F"/>
    <w:rsid w:val="00DB5B6D"/>
    <w:rsid w:val="00DB6176"/>
    <w:rsid w:val="00DB7B88"/>
    <w:rsid w:val="00DC051A"/>
    <w:rsid w:val="00DC0FD4"/>
    <w:rsid w:val="00DC15C7"/>
    <w:rsid w:val="00DC251C"/>
    <w:rsid w:val="00DC43CF"/>
    <w:rsid w:val="00DC5CD7"/>
    <w:rsid w:val="00DC6072"/>
    <w:rsid w:val="00DC7794"/>
    <w:rsid w:val="00DC77A2"/>
    <w:rsid w:val="00DC7E8A"/>
    <w:rsid w:val="00DD06BC"/>
    <w:rsid w:val="00DD0ABE"/>
    <w:rsid w:val="00DD144B"/>
    <w:rsid w:val="00DD2B14"/>
    <w:rsid w:val="00DD3A50"/>
    <w:rsid w:val="00DD3A74"/>
    <w:rsid w:val="00DD48B1"/>
    <w:rsid w:val="00DD4A4D"/>
    <w:rsid w:val="00DD56DF"/>
    <w:rsid w:val="00DD5C5D"/>
    <w:rsid w:val="00DD70FD"/>
    <w:rsid w:val="00DE096E"/>
    <w:rsid w:val="00DE0DEB"/>
    <w:rsid w:val="00DE2281"/>
    <w:rsid w:val="00DE2CF7"/>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418"/>
    <w:rsid w:val="00DF7513"/>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2E8C"/>
    <w:rsid w:val="00E24724"/>
    <w:rsid w:val="00E249A6"/>
    <w:rsid w:val="00E25B9B"/>
    <w:rsid w:val="00E2673C"/>
    <w:rsid w:val="00E271D0"/>
    <w:rsid w:val="00E272C0"/>
    <w:rsid w:val="00E27692"/>
    <w:rsid w:val="00E27911"/>
    <w:rsid w:val="00E3070A"/>
    <w:rsid w:val="00E31920"/>
    <w:rsid w:val="00E3276D"/>
    <w:rsid w:val="00E337BA"/>
    <w:rsid w:val="00E33B67"/>
    <w:rsid w:val="00E342DD"/>
    <w:rsid w:val="00E34AA2"/>
    <w:rsid w:val="00E35257"/>
    <w:rsid w:val="00E356AB"/>
    <w:rsid w:val="00E372A5"/>
    <w:rsid w:val="00E37346"/>
    <w:rsid w:val="00E378B9"/>
    <w:rsid w:val="00E37BFC"/>
    <w:rsid w:val="00E408DF"/>
    <w:rsid w:val="00E41D99"/>
    <w:rsid w:val="00E42220"/>
    <w:rsid w:val="00E427BD"/>
    <w:rsid w:val="00E42B47"/>
    <w:rsid w:val="00E42C4A"/>
    <w:rsid w:val="00E4311B"/>
    <w:rsid w:val="00E4461B"/>
    <w:rsid w:val="00E44732"/>
    <w:rsid w:val="00E44B3E"/>
    <w:rsid w:val="00E44BB1"/>
    <w:rsid w:val="00E46CD9"/>
    <w:rsid w:val="00E47BF9"/>
    <w:rsid w:val="00E5047C"/>
    <w:rsid w:val="00E5061D"/>
    <w:rsid w:val="00E507A1"/>
    <w:rsid w:val="00E51651"/>
    <w:rsid w:val="00E52B74"/>
    <w:rsid w:val="00E52E88"/>
    <w:rsid w:val="00E54216"/>
    <w:rsid w:val="00E5431E"/>
    <w:rsid w:val="00E54B4B"/>
    <w:rsid w:val="00E54BCD"/>
    <w:rsid w:val="00E55254"/>
    <w:rsid w:val="00E5573B"/>
    <w:rsid w:val="00E559F6"/>
    <w:rsid w:val="00E563DF"/>
    <w:rsid w:val="00E5646E"/>
    <w:rsid w:val="00E5684A"/>
    <w:rsid w:val="00E57950"/>
    <w:rsid w:val="00E61A45"/>
    <w:rsid w:val="00E6298A"/>
    <w:rsid w:val="00E6349E"/>
    <w:rsid w:val="00E640E1"/>
    <w:rsid w:val="00E66F59"/>
    <w:rsid w:val="00E66FC6"/>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663"/>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369"/>
    <w:rsid w:val="00EC165E"/>
    <w:rsid w:val="00EC33C8"/>
    <w:rsid w:val="00EC4992"/>
    <w:rsid w:val="00EC4E3D"/>
    <w:rsid w:val="00EC6C1E"/>
    <w:rsid w:val="00EC6FDB"/>
    <w:rsid w:val="00ED0661"/>
    <w:rsid w:val="00ED0668"/>
    <w:rsid w:val="00ED34F8"/>
    <w:rsid w:val="00ED39EF"/>
    <w:rsid w:val="00ED3C0A"/>
    <w:rsid w:val="00ED53E3"/>
    <w:rsid w:val="00ED5F43"/>
    <w:rsid w:val="00ED6499"/>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3CD1"/>
    <w:rsid w:val="00F11525"/>
    <w:rsid w:val="00F1450E"/>
    <w:rsid w:val="00F158A3"/>
    <w:rsid w:val="00F165ED"/>
    <w:rsid w:val="00F16DCF"/>
    <w:rsid w:val="00F2017D"/>
    <w:rsid w:val="00F2052C"/>
    <w:rsid w:val="00F226AB"/>
    <w:rsid w:val="00F24980"/>
    <w:rsid w:val="00F24C49"/>
    <w:rsid w:val="00F24C61"/>
    <w:rsid w:val="00F259B6"/>
    <w:rsid w:val="00F27A34"/>
    <w:rsid w:val="00F30FC5"/>
    <w:rsid w:val="00F3118B"/>
    <w:rsid w:val="00F32B78"/>
    <w:rsid w:val="00F32E7B"/>
    <w:rsid w:val="00F37412"/>
    <w:rsid w:val="00F3754A"/>
    <w:rsid w:val="00F42885"/>
    <w:rsid w:val="00F43C4D"/>
    <w:rsid w:val="00F451AA"/>
    <w:rsid w:val="00F45692"/>
    <w:rsid w:val="00F45C0D"/>
    <w:rsid w:val="00F46541"/>
    <w:rsid w:val="00F46B8A"/>
    <w:rsid w:val="00F47B9F"/>
    <w:rsid w:val="00F5061C"/>
    <w:rsid w:val="00F50C8A"/>
    <w:rsid w:val="00F528DE"/>
    <w:rsid w:val="00F54274"/>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90D38"/>
    <w:rsid w:val="00F9304C"/>
    <w:rsid w:val="00F94B64"/>
    <w:rsid w:val="00F95D6C"/>
    <w:rsid w:val="00F963B0"/>
    <w:rsid w:val="00F9796B"/>
    <w:rsid w:val="00F97A80"/>
    <w:rsid w:val="00FA0252"/>
    <w:rsid w:val="00FA08C4"/>
    <w:rsid w:val="00FA0E61"/>
    <w:rsid w:val="00FA26CA"/>
    <w:rsid w:val="00FA2E02"/>
    <w:rsid w:val="00FA3FDF"/>
    <w:rsid w:val="00FA5EC7"/>
    <w:rsid w:val="00FA6002"/>
    <w:rsid w:val="00FA676C"/>
    <w:rsid w:val="00FA6F13"/>
    <w:rsid w:val="00FA7AC9"/>
    <w:rsid w:val="00FA7CCA"/>
    <w:rsid w:val="00FA7E6C"/>
    <w:rsid w:val="00FB1946"/>
    <w:rsid w:val="00FB3915"/>
    <w:rsid w:val="00FB3DBE"/>
    <w:rsid w:val="00FB417C"/>
    <w:rsid w:val="00FB4510"/>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9A5"/>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670"/>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2526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46445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yperlink" Target="mailto:helpdesk.zakupy@gkpge.pl" TargetMode="External"/><Relationship Id="rId3" Type="http://schemas.openxmlformats.org/officeDocument/2006/relationships/customXml" Target="../customXml/item3.xml"/><Relationship Id="rId21" Type="http://schemas.openxmlformats.org/officeDocument/2006/relationships/hyperlink" Target="mailto:Klaudia.Jarosz@pgedystrybucja.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servlet/HomeServlet?MP_action=repositoryList&amp;folder=000c&amp;MP_module=intranetRepository"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32"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pgedystrybucja.pl/przetargi/przetargi-zakupowe"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hyperlink" Target="https://pgedystrybucja.pl/przetargi"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50F5D048D59D0D41ADD27F0C723A1684" ma:contentTypeVersion="0" ma:contentTypeDescription="SWPP2 Dokument bazowy" ma:contentTypeScope="" ma:versionID="ef989b5fe20f3c49d479af838d1d91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SWZ_2500 procedura odwrócona,bez Rodo.docx</dmsv2BaseFileName>
    <dmsv2BaseDisplayName xmlns="http://schemas.microsoft.com/sharepoint/v3">SWZ_2500 procedura odwrócona,bez Rodo</dmsv2BaseDisplayName>
    <dmsv2SWPP2ObjectNumber xmlns="http://schemas.microsoft.com/sharepoint/v3">POST/DYS/OLD/GZ/02500/2025                        </dmsv2SWPP2ObjectNumber>
    <dmsv2SWPP2SumMD5 xmlns="http://schemas.microsoft.com/sharepoint/v3">b59b1b4692efed320ee65f0dc59a318e</dmsv2SWPP2SumMD5>
    <dmsv2BaseMoved xmlns="http://schemas.microsoft.com/sharepoint/v3">false</dmsv2BaseMoved>
    <dmsv2BaseIsSensitive xmlns="http://schemas.microsoft.com/sharepoint/v3">true</dmsv2BaseIsSensitive>
    <dmsv2SWPP2IDSWPP2 xmlns="http://schemas.microsoft.com/sharepoint/v3">686121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22842609</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00000001000700020000000h00000004</dmsv2SWPP2ObjectDepartment>
    <dmsv2SWPP2ObjectName xmlns="http://schemas.microsoft.com/sharepoint/v3">Postępowanie</dmsv2SWPP2ObjectName>
    <_dlc_DocId xmlns="a19cb1c7-c5c7-46d4-85ae-d83685407bba">XD3KHSRJV2AP-1182365650-21846</_dlc_DocId>
    <_dlc_DocIdUrl xmlns="a19cb1c7-c5c7-46d4-85ae-d83685407bba">
      <Url>https://swpp2.dms.gkpge.pl/sites/38/_layouts/15/DocIdRedir.aspx?ID=XD3KHSRJV2AP-1182365650-21846</Url>
      <Description>XD3KHSRJV2AP-1182365650-21846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DEF4D4F1-D4AC-4ED3-82D3-308A1FEB0BF1}"/>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C859AFA4-FC47-4FD5-9125-1F0CA007E1A0}">
  <ds:schemaRefs>
    <ds:schemaRef ds:uri="http://schemas.openxmlformats.org/officeDocument/2006/bibliography"/>
  </ds:schemaRefs>
</ds:datastoreItem>
</file>

<file path=customXml/itemProps6.xml><?xml version="1.0" encoding="utf-8"?>
<ds:datastoreItem xmlns:ds="http://schemas.openxmlformats.org/officeDocument/2006/customXml" ds:itemID="{48D6C20B-6DA4-4010-9E03-C0D99942CF46}"/>
</file>

<file path=docProps/app.xml><?xml version="1.0" encoding="utf-8"?>
<Properties xmlns="http://schemas.openxmlformats.org/officeDocument/2006/extended-properties" xmlns:vt="http://schemas.openxmlformats.org/officeDocument/2006/docPropsVTypes">
  <Template>Normal</Template>
  <TotalTime>406</TotalTime>
  <Pages>11</Pages>
  <Words>4214</Words>
  <Characters>25287</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29443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POST/DYS/OLD/GZ/05898/2023</dc:subject>
  <dc:creator>Kurpiewska Katarzyna [PGE S.A.]</dc:creator>
  <cp:lastModifiedBy>Jarosz Klaudia [PGE Dystr. O.Łódź]</cp:lastModifiedBy>
  <cp:revision>88</cp:revision>
  <cp:lastPrinted>2021-02-26T13:14:00Z</cp:lastPrinted>
  <dcterms:created xsi:type="dcterms:W3CDTF">2022-12-22T05:03:00Z</dcterms:created>
  <dcterms:modified xsi:type="dcterms:W3CDTF">2025-07-02T11:57:00Z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0x010189100050F5D048D59D0D41ADD27F0C723A1684</vt:lpwstr>
  </property>
  <property fmtid="{D5CDD505-2E9C-101B-9397-08002B2CF9AE}" pid="3" name="_dlc_DocIdItemGuid">
    <vt:lpwstr>03db4f15-beb5-4c82-a199-383c62241923</vt:lpwstr>
  </property>
</Properties>
</file>